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728" w:rsidRPr="009C50EA" w:rsidRDefault="000E2728" w:rsidP="000E2728">
      <w:pPr>
        <w:pStyle w:val="Title"/>
        <w:tabs>
          <w:tab w:val="left" w:pos="0"/>
        </w:tabs>
        <w:spacing w:line="252" w:lineRule="auto"/>
        <w:jc w:val="both"/>
        <w:rPr>
          <w:rFonts w:ascii="Trebuchet MS" w:hAnsi="Trebuchet MS"/>
          <w:bCs/>
          <w:sz w:val="24"/>
          <w:szCs w:val="24"/>
        </w:rPr>
      </w:pPr>
      <w:r w:rsidRPr="009C50EA">
        <w:rPr>
          <w:rFonts w:ascii="Tahoma" w:hAnsi="Tahoma" w:cs="Tahoma"/>
          <w:sz w:val="20"/>
          <w:lang w:val="en-US" w:eastAsia="en-US"/>
        </w:rPr>
        <w:t xml:space="preserve">B.E Mechanical Production and </w:t>
      </w:r>
      <w:r w:rsidR="00D55782" w:rsidRPr="009C50EA">
        <w:rPr>
          <w:rFonts w:ascii="Tahoma" w:hAnsi="Tahoma" w:cs="Tahoma"/>
          <w:sz w:val="20"/>
          <w:lang w:val="en-US" w:eastAsia="en-US"/>
        </w:rPr>
        <w:t xml:space="preserve">Industrial </w:t>
      </w:r>
      <w:r w:rsidRPr="009C50EA">
        <w:rPr>
          <w:rFonts w:ascii="Tahoma" w:hAnsi="Tahoma" w:cs="Tahoma"/>
          <w:sz w:val="20"/>
          <w:lang w:val="en-US" w:eastAsia="en-US"/>
        </w:rPr>
        <w:t>Engineering with 3 years of experience in Product Design” from Concept till Prototype &amp; Delivery in the domains of Heavy Engineering</w:t>
      </w:r>
      <w:r w:rsidR="00B16C74" w:rsidRPr="009C50EA">
        <w:rPr>
          <w:rFonts w:ascii="Tahoma" w:hAnsi="Tahoma" w:cs="Tahoma"/>
          <w:sz w:val="20"/>
          <w:lang w:val="en-US" w:eastAsia="en-US"/>
        </w:rPr>
        <w:t>, Automobile and Structural detailing.</w:t>
      </w:r>
      <w:r w:rsidRPr="009C50EA">
        <w:rPr>
          <w:rFonts w:ascii="Tahoma" w:hAnsi="Tahoma" w:cs="Tahoma"/>
          <w:sz w:val="20"/>
          <w:lang w:val="en-US" w:eastAsia="en-US"/>
        </w:rPr>
        <w:tab/>
      </w:r>
      <w:r w:rsidRPr="009C50EA">
        <w:rPr>
          <w:rFonts w:ascii="Trebuchet MS" w:hAnsi="Trebuchet MS"/>
          <w:bCs/>
          <w:sz w:val="24"/>
          <w:szCs w:val="24"/>
        </w:rPr>
        <w:tab/>
      </w:r>
      <w:r w:rsidRPr="009C50EA">
        <w:rPr>
          <w:rFonts w:ascii="Trebuchet MS" w:hAnsi="Trebuchet MS"/>
          <w:bCs/>
          <w:sz w:val="24"/>
          <w:szCs w:val="24"/>
        </w:rPr>
        <w:tab/>
      </w:r>
      <w:r w:rsidRPr="009C50EA">
        <w:rPr>
          <w:rFonts w:ascii="Trebuchet MS" w:hAnsi="Trebuchet MS"/>
          <w:bCs/>
          <w:sz w:val="24"/>
          <w:szCs w:val="24"/>
        </w:rPr>
        <w:tab/>
      </w:r>
      <w:r w:rsidRPr="009C50EA">
        <w:rPr>
          <w:rFonts w:ascii="Trebuchet MS" w:hAnsi="Trebuchet MS"/>
          <w:bCs/>
          <w:sz w:val="24"/>
          <w:szCs w:val="24"/>
        </w:rPr>
        <w:tab/>
      </w:r>
      <w:r w:rsidRPr="009C50EA">
        <w:rPr>
          <w:rFonts w:ascii="Trebuchet MS" w:hAnsi="Trebuchet MS"/>
          <w:bCs/>
          <w:sz w:val="24"/>
          <w:szCs w:val="24"/>
        </w:rPr>
        <w:tab/>
      </w:r>
      <w:r w:rsidRPr="009C50EA">
        <w:rPr>
          <w:rFonts w:ascii="Trebuchet MS" w:hAnsi="Trebuchet MS"/>
          <w:bCs/>
          <w:sz w:val="24"/>
          <w:szCs w:val="24"/>
        </w:rPr>
        <w:tab/>
      </w:r>
      <w:r w:rsidRPr="009C50EA">
        <w:rPr>
          <w:rFonts w:ascii="Trebuchet MS" w:hAnsi="Trebuchet MS"/>
          <w:bCs/>
          <w:sz w:val="24"/>
          <w:szCs w:val="24"/>
        </w:rPr>
        <w:tab/>
      </w:r>
    </w:p>
    <w:p w:rsidR="00582AF6" w:rsidRPr="00582AF6" w:rsidRDefault="000E2728" w:rsidP="00582AF6">
      <w:pPr>
        <w:pStyle w:val="Title"/>
        <w:tabs>
          <w:tab w:val="left" w:pos="0"/>
        </w:tabs>
        <w:spacing w:line="252" w:lineRule="auto"/>
        <w:jc w:val="both"/>
        <w:rPr>
          <w:rFonts w:ascii="Tahoma" w:hAnsi="Tahoma" w:cs="Tahoma"/>
          <w:bCs/>
          <w:sz w:val="20"/>
          <w:lang w:val="en-US" w:eastAsia="en-US"/>
        </w:rPr>
      </w:pPr>
      <w:r>
        <w:rPr>
          <w:rFonts w:ascii="Trebuchet MS" w:hAnsi="Trebuchet MS"/>
          <w:bCs/>
          <w:sz w:val="24"/>
          <w:szCs w:val="24"/>
        </w:rPr>
        <w:t xml:space="preserve">  </w:t>
      </w:r>
      <w:r>
        <w:rPr>
          <w:rFonts w:ascii="Trebuchet MS" w:hAnsi="Trebuchet MS"/>
          <w:bCs/>
          <w:sz w:val="24"/>
          <w:szCs w:val="24"/>
        </w:rPr>
        <w:tab/>
      </w:r>
      <w:r>
        <w:rPr>
          <w:rFonts w:ascii="Trebuchet MS" w:hAnsi="Trebuchet MS"/>
          <w:bCs/>
          <w:sz w:val="24"/>
          <w:szCs w:val="24"/>
        </w:rPr>
        <w:tab/>
      </w:r>
      <w:r>
        <w:rPr>
          <w:rFonts w:ascii="Trebuchet MS" w:hAnsi="Trebuchet MS"/>
          <w:bCs/>
          <w:sz w:val="24"/>
          <w:szCs w:val="24"/>
        </w:rPr>
        <w:tab/>
      </w:r>
      <w:r>
        <w:rPr>
          <w:rFonts w:ascii="Trebuchet MS" w:hAnsi="Trebuchet MS"/>
          <w:bCs/>
          <w:sz w:val="24"/>
          <w:szCs w:val="24"/>
        </w:rPr>
        <w:tab/>
      </w:r>
      <w:r>
        <w:rPr>
          <w:rFonts w:ascii="Trebuchet MS" w:hAnsi="Trebuchet MS"/>
          <w:bCs/>
          <w:sz w:val="24"/>
          <w:szCs w:val="24"/>
        </w:rPr>
        <w:tab/>
      </w:r>
      <w:r>
        <w:rPr>
          <w:rFonts w:ascii="Trebuchet MS" w:hAnsi="Trebuchet MS"/>
          <w:bCs/>
          <w:sz w:val="24"/>
          <w:szCs w:val="24"/>
        </w:rPr>
        <w:tab/>
      </w:r>
      <w:r>
        <w:rPr>
          <w:rFonts w:ascii="Trebuchet MS" w:hAnsi="Trebuchet MS"/>
          <w:bCs/>
          <w:sz w:val="24"/>
          <w:szCs w:val="24"/>
        </w:rPr>
        <w:tab/>
      </w:r>
      <w:r>
        <w:rPr>
          <w:rFonts w:ascii="Trebuchet MS" w:hAnsi="Trebuchet MS"/>
          <w:bCs/>
          <w:sz w:val="24"/>
          <w:szCs w:val="24"/>
        </w:rPr>
        <w:tab/>
      </w:r>
      <w:r>
        <w:rPr>
          <w:rFonts w:ascii="Trebuchet MS" w:hAnsi="Trebuchet MS"/>
          <w:bCs/>
          <w:sz w:val="24"/>
          <w:szCs w:val="24"/>
        </w:rPr>
        <w:tab/>
      </w:r>
      <w:r w:rsidRPr="00582AF6">
        <w:rPr>
          <w:rFonts w:ascii="Trebuchet MS" w:hAnsi="Trebuchet MS"/>
          <w:bCs/>
          <w:sz w:val="24"/>
          <w:szCs w:val="24"/>
        </w:rPr>
        <w:t xml:space="preserve">       </w:t>
      </w:r>
      <w:r w:rsidR="009C50EA" w:rsidRPr="00582AF6">
        <w:rPr>
          <w:rFonts w:ascii="Trebuchet MS" w:hAnsi="Trebuchet MS"/>
          <w:bCs/>
          <w:sz w:val="24"/>
          <w:szCs w:val="24"/>
        </w:rPr>
        <w:t xml:space="preserve">   </w:t>
      </w:r>
      <w:r w:rsidRPr="00582AF6">
        <w:rPr>
          <w:rFonts w:ascii="Tahoma" w:hAnsi="Tahoma" w:cs="Tahoma"/>
          <w:bCs/>
          <w:sz w:val="20"/>
          <w:lang w:val="en-US" w:eastAsia="en-US"/>
        </w:rPr>
        <w:t xml:space="preserve">Bharat Kumar </w:t>
      </w:r>
      <w:proofErr w:type="spellStart"/>
      <w:r w:rsidRPr="00582AF6">
        <w:rPr>
          <w:rFonts w:ascii="Tahoma" w:hAnsi="Tahoma" w:cs="Tahoma"/>
          <w:bCs/>
          <w:sz w:val="20"/>
          <w:lang w:val="en-US" w:eastAsia="en-US"/>
        </w:rPr>
        <w:t>Tatina</w:t>
      </w:r>
      <w:proofErr w:type="spellEnd"/>
    </w:p>
    <w:p w:rsidR="000E2728" w:rsidRPr="00582AF6" w:rsidRDefault="000E2728" w:rsidP="000E2728">
      <w:pPr>
        <w:jc w:val="center"/>
        <w:rPr>
          <w:rFonts w:ascii="Tahoma" w:hAnsi="Tahoma" w:cs="Tahoma"/>
          <w:bCs/>
          <w:lang w:val="en-US" w:eastAsia="en-US"/>
        </w:rPr>
      </w:pPr>
      <w:r w:rsidRPr="00582AF6">
        <w:rPr>
          <w:rFonts w:ascii="Tahoma" w:hAnsi="Tahoma" w:cs="Tahoma"/>
          <w:bCs/>
          <w:lang w:val="en-US" w:eastAsia="en-US"/>
        </w:rPr>
        <w:t xml:space="preserve">                                                                              </w:t>
      </w:r>
      <w:r w:rsidR="00CD01C2">
        <w:rPr>
          <w:rFonts w:ascii="Tahoma" w:hAnsi="Tahoma" w:cs="Tahoma"/>
          <w:bCs/>
          <w:lang w:val="en-US" w:eastAsia="en-US"/>
        </w:rPr>
        <w:t xml:space="preserve">              </w:t>
      </w:r>
      <w:r w:rsidR="0017099F">
        <w:rPr>
          <w:rFonts w:ascii="Tahoma" w:hAnsi="Tahoma" w:cs="Tahoma"/>
          <w:bCs/>
          <w:lang w:val="en-US" w:eastAsia="en-US"/>
        </w:rPr>
        <w:t xml:space="preserve">           </w:t>
      </w:r>
      <w:r w:rsidR="00CD01C2">
        <w:rPr>
          <w:rFonts w:ascii="Tahoma" w:hAnsi="Tahoma" w:cs="Tahoma"/>
          <w:bCs/>
          <w:lang w:val="en-US" w:eastAsia="en-US"/>
        </w:rPr>
        <w:t xml:space="preserve"> </w:t>
      </w:r>
      <w:r w:rsidRPr="00582AF6">
        <w:rPr>
          <w:rFonts w:ascii="Tahoma" w:hAnsi="Tahoma" w:cs="Tahoma"/>
          <w:bCs/>
          <w:lang w:val="en-US" w:eastAsia="en-US"/>
        </w:rPr>
        <w:t>Mobile: +91-</w:t>
      </w:r>
      <w:r w:rsidR="00CD01C2">
        <w:rPr>
          <w:rFonts w:ascii="Tahoma" w:hAnsi="Tahoma" w:cs="Tahoma"/>
          <w:bCs/>
          <w:lang w:val="en-US" w:eastAsia="en-US"/>
        </w:rPr>
        <w:t>9963477228</w:t>
      </w:r>
      <w:r w:rsidRPr="00582AF6">
        <w:rPr>
          <w:rFonts w:ascii="Tahoma" w:hAnsi="Tahoma" w:cs="Tahoma"/>
          <w:bCs/>
          <w:lang w:val="en-US" w:eastAsia="en-US"/>
        </w:rPr>
        <w:t xml:space="preserve">                  </w:t>
      </w:r>
    </w:p>
    <w:p w:rsidR="000E2728" w:rsidRPr="00065258" w:rsidRDefault="000E2728" w:rsidP="000E2728">
      <w:pPr>
        <w:jc w:val="center"/>
        <w:rPr>
          <w:rFonts w:ascii="Trebuchet MS" w:hAnsi="Trebuchet MS"/>
          <w:b/>
          <w:bCs/>
          <w:color w:val="0000FF"/>
          <w:lang w:val="de-DE"/>
        </w:rPr>
      </w:pPr>
      <w:r w:rsidRPr="00D9019E">
        <w:rPr>
          <w:rFonts w:ascii="Trebuchet MS" w:hAnsi="Trebuchet MS"/>
          <w:lang w:val="de-DE"/>
        </w:rPr>
        <w:t xml:space="preserve">                                                                                      </w:t>
      </w:r>
      <w:r w:rsidRPr="00D9019E">
        <w:rPr>
          <w:rFonts w:ascii="Trebuchet MS" w:hAnsi="Trebuchet MS"/>
          <w:lang w:val="de-DE"/>
        </w:rPr>
        <w:tab/>
        <w:t xml:space="preserve"> </w:t>
      </w:r>
      <w:r>
        <w:rPr>
          <w:rFonts w:ascii="Trebuchet MS" w:hAnsi="Trebuchet MS"/>
          <w:lang w:val="de-DE"/>
        </w:rPr>
        <w:t xml:space="preserve">     </w:t>
      </w:r>
      <w:r w:rsidRPr="00D9019E">
        <w:rPr>
          <w:rFonts w:ascii="Trebuchet MS" w:hAnsi="Trebuchet MS"/>
          <w:lang w:val="de-DE"/>
        </w:rPr>
        <w:t xml:space="preserve"> </w:t>
      </w:r>
      <w:r>
        <w:rPr>
          <w:rFonts w:ascii="Trebuchet MS" w:hAnsi="Trebuchet MS"/>
          <w:lang w:val="de-DE"/>
        </w:rPr>
        <w:t xml:space="preserve">    </w:t>
      </w:r>
      <w:r w:rsidRPr="00D9019E">
        <w:rPr>
          <w:rFonts w:ascii="Trebuchet MS" w:hAnsi="Trebuchet MS"/>
          <w:lang w:val="de-DE"/>
        </w:rPr>
        <w:t>E-Mail:</w:t>
      </w:r>
      <w:r w:rsidR="00E24816">
        <w:fldChar w:fldCharType="begin"/>
      </w:r>
      <w:r w:rsidR="00E24816">
        <w:instrText xml:space="preserve"> HYPERLINK "mailto:tatini.bharat@yahoo.com" </w:instrText>
      </w:r>
      <w:r w:rsidR="00E24816">
        <w:fldChar w:fldCharType="separate"/>
      </w:r>
      <w:r w:rsidR="0017099F" w:rsidRPr="0072298B">
        <w:rPr>
          <w:rStyle w:val="Hyperlink"/>
          <w:rFonts w:ascii="Trebuchet MS" w:hAnsi="Trebuchet MS"/>
          <w:lang w:val="de-DE"/>
        </w:rPr>
        <w:t>tatini.bharat@yahoo.com</w:t>
      </w:r>
      <w:r w:rsidR="00E24816">
        <w:rPr>
          <w:rStyle w:val="Hyperlink"/>
          <w:rFonts w:ascii="Trebuchet MS" w:hAnsi="Trebuchet MS"/>
          <w:lang w:val="de-DE"/>
        </w:rPr>
        <w:fldChar w:fldCharType="end"/>
      </w:r>
      <w:r>
        <w:rPr>
          <w:rFonts w:ascii="Trebuchet MS" w:hAnsi="Trebuchet MS"/>
          <w:lang w:val="de-DE"/>
        </w:rPr>
        <w:t xml:space="preserve"> </w:t>
      </w:r>
      <w:r>
        <w:rPr>
          <w:rFonts w:ascii="Trebuchet MS" w:hAnsi="Trebuchet MS"/>
          <w:b/>
          <w:bCs/>
        </w:rPr>
        <w:t xml:space="preserve">                                                                                                                         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810"/>
      </w:tblGrid>
      <w:tr w:rsidR="000E2728" w:rsidTr="0073766D">
        <w:trPr>
          <w:cantSplit/>
          <w:trHeight w:val="238"/>
        </w:trPr>
        <w:tc>
          <w:tcPr>
            <w:tcW w:w="9810" w:type="dxa"/>
            <w:tcBorders>
              <w:bottom w:val="single" w:sz="1" w:space="0" w:color="000000"/>
            </w:tcBorders>
            <w:shd w:val="clear" w:color="auto" w:fill="B3B3B3"/>
          </w:tcPr>
          <w:p w:rsidR="000E2728" w:rsidRDefault="000E2728" w:rsidP="0073766D">
            <w:pPr>
              <w:pStyle w:val="Heading3"/>
              <w:numPr>
                <w:ilvl w:val="2"/>
                <w:numId w:val="2"/>
              </w:numPr>
              <w:tabs>
                <w:tab w:val="left" w:pos="0"/>
              </w:tabs>
              <w:snapToGrid w:val="0"/>
              <w:spacing w:before="0" w:after="0"/>
              <w:rPr>
                <w:rFonts w:ascii="Trebuchet MS" w:hAnsi="Trebuchet MS" w:cs="Times New Roman"/>
                <w:smallCaps/>
                <w:sz w:val="22"/>
                <w:szCs w:val="24"/>
              </w:rPr>
            </w:pPr>
            <w:r>
              <w:rPr>
                <w:rFonts w:ascii="Trebuchet MS" w:hAnsi="Trebuchet MS" w:cs="Times New Roman"/>
                <w:smallCaps/>
                <w:sz w:val="22"/>
                <w:szCs w:val="24"/>
              </w:rPr>
              <w:t>Summary</w:t>
            </w:r>
          </w:p>
        </w:tc>
      </w:tr>
    </w:tbl>
    <w:p w:rsidR="000E2728" w:rsidRDefault="000E2728" w:rsidP="000E2728"/>
    <w:p w:rsidR="00BB7AA3" w:rsidRPr="00BB7AA3" w:rsidRDefault="000E2728" w:rsidP="00BB7AA3">
      <w:pPr>
        <w:numPr>
          <w:ilvl w:val="0"/>
          <w:numId w:val="3"/>
        </w:numPr>
        <w:tabs>
          <w:tab w:val="left" w:pos="720"/>
        </w:tabs>
        <w:suppressAutoHyphens w:val="0"/>
        <w:spacing w:before="120" w:after="120" w:line="360" w:lineRule="auto"/>
        <w:rPr>
          <w:rFonts w:ascii="Tahoma" w:hAnsi="Tahoma" w:cs="Tahoma"/>
          <w:lang w:val="en-US" w:eastAsia="en-US"/>
        </w:rPr>
      </w:pPr>
      <w:r w:rsidRPr="00582AF6">
        <w:rPr>
          <w:rFonts w:ascii="Tahoma" w:hAnsi="Tahoma" w:cs="Tahoma"/>
          <w:bCs/>
          <w:lang w:val="en-US" w:eastAsia="en-US"/>
        </w:rPr>
        <w:t>Working as a Design Associate Engineer-II in Engineering Services at DELL Solutions, Hyderabad from JAN 2012 in the domain of Heavy Engineering-Truck Design (Heavy earth mo</w:t>
      </w:r>
      <w:r w:rsidR="00BB7AA3">
        <w:rPr>
          <w:rFonts w:ascii="Tahoma" w:hAnsi="Tahoma" w:cs="Tahoma"/>
          <w:bCs/>
          <w:lang w:val="en-US" w:eastAsia="en-US"/>
        </w:rPr>
        <w:t>ving equipment) for CATERPILLAR and in Automo</w:t>
      </w:r>
      <w:r w:rsidR="00403A66">
        <w:rPr>
          <w:rFonts w:ascii="Tahoma" w:hAnsi="Tahoma" w:cs="Tahoma"/>
          <w:bCs/>
          <w:lang w:val="en-US" w:eastAsia="en-US"/>
        </w:rPr>
        <w:t>bile engineering domain for HAR</w:t>
      </w:r>
      <w:r w:rsidR="00BB7AA3">
        <w:rPr>
          <w:rFonts w:ascii="Tahoma" w:hAnsi="Tahoma" w:cs="Tahoma"/>
          <w:bCs/>
          <w:lang w:val="en-US" w:eastAsia="en-US"/>
        </w:rPr>
        <w:t>L</w:t>
      </w:r>
      <w:r w:rsidR="00403A66">
        <w:rPr>
          <w:rFonts w:ascii="Tahoma" w:hAnsi="Tahoma" w:cs="Tahoma"/>
          <w:bCs/>
          <w:lang w:val="en-US" w:eastAsia="en-US"/>
        </w:rPr>
        <w:t>E</w:t>
      </w:r>
      <w:r w:rsidR="00BB7AA3">
        <w:rPr>
          <w:rFonts w:ascii="Tahoma" w:hAnsi="Tahoma" w:cs="Tahoma"/>
          <w:bCs/>
          <w:lang w:val="en-US" w:eastAsia="en-US"/>
        </w:rPr>
        <w:t>Y DEVIDSON</w:t>
      </w:r>
      <w:r w:rsidRPr="00582AF6">
        <w:rPr>
          <w:rFonts w:ascii="Tahoma" w:hAnsi="Tahoma" w:cs="Tahoma"/>
          <w:bCs/>
          <w:lang w:val="en-US" w:eastAsia="en-US"/>
        </w:rPr>
        <w:t xml:space="preserve"> Worked in </w:t>
      </w:r>
      <w:r w:rsidR="007649FB" w:rsidRPr="00582AF6">
        <w:rPr>
          <w:rFonts w:ascii="Tahoma" w:hAnsi="Tahoma" w:cs="Tahoma"/>
          <w:bCs/>
          <w:lang w:val="en-US" w:eastAsia="en-US"/>
        </w:rPr>
        <w:t>Product Design</w:t>
      </w:r>
      <w:r w:rsidRPr="00582AF6">
        <w:rPr>
          <w:rFonts w:ascii="Tahoma" w:hAnsi="Tahoma" w:cs="Tahoma"/>
          <w:bCs/>
          <w:lang w:val="en-US" w:eastAsia="en-US"/>
        </w:rPr>
        <w:t>, Development &amp; Validation based on customer requirement &amp; with the help of supporting tools Pro-E wild fire 4.0</w:t>
      </w:r>
      <w:r w:rsidR="00BB7AA3">
        <w:rPr>
          <w:rFonts w:ascii="Tahoma" w:hAnsi="Tahoma" w:cs="Tahoma"/>
          <w:bCs/>
          <w:lang w:val="en-US" w:eastAsia="en-US"/>
        </w:rPr>
        <w:t>(</w:t>
      </w:r>
      <w:r w:rsidRPr="00582AF6">
        <w:rPr>
          <w:rFonts w:ascii="Tahoma" w:hAnsi="Tahoma" w:cs="Tahoma"/>
          <w:bCs/>
          <w:lang w:val="en-US" w:eastAsia="en-US"/>
        </w:rPr>
        <w:t>Sheet Metal, Mechanism, Mechanica, Citrix-T</w:t>
      </w:r>
      <w:r w:rsidR="002C7D2F">
        <w:rPr>
          <w:rFonts w:ascii="Tahoma" w:hAnsi="Tahoma" w:cs="Tahoma"/>
          <w:bCs/>
          <w:lang w:val="en-US" w:eastAsia="en-US"/>
        </w:rPr>
        <w:t>eam Center</w:t>
      </w:r>
      <w:r w:rsidRPr="00582AF6">
        <w:rPr>
          <w:rFonts w:ascii="Tahoma" w:hAnsi="Tahoma" w:cs="Tahoma"/>
          <w:bCs/>
          <w:lang w:val="en-US" w:eastAsia="en-US"/>
        </w:rPr>
        <w:t>, HVC, SIFT, Siemens – Team Center Vi</w:t>
      </w:r>
      <w:r w:rsidR="00BB7AA3">
        <w:rPr>
          <w:rFonts w:ascii="Tahoma" w:hAnsi="Tahoma" w:cs="Tahoma"/>
          <w:bCs/>
          <w:lang w:val="en-US" w:eastAsia="en-US"/>
        </w:rPr>
        <w:t>sualization Mock up, DFMA, DFME</w:t>
      </w:r>
      <w:r w:rsidRPr="00582AF6">
        <w:rPr>
          <w:rFonts w:ascii="Tahoma" w:hAnsi="Tahoma" w:cs="Tahoma"/>
          <w:bCs/>
          <w:lang w:val="en-US" w:eastAsia="en-US"/>
        </w:rPr>
        <w:t>)</w:t>
      </w:r>
      <w:r w:rsidR="00BB7AA3">
        <w:rPr>
          <w:rFonts w:ascii="Tahoma" w:hAnsi="Tahoma" w:cs="Tahoma"/>
          <w:bCs/>
          <w:lang w:val="en-US" w:eastAsia="en-US"/>
        </w:rPr>
        <w:t xml:space="preserve"> and using Creo2.0(Modeling, detailing, Wind-chill and VADAR)</w:t>
      </w:r>
      <w:r w:rsidR="00BB7AA3">
        <w:rPr>
          <w:rFonts w:ascii="Tahoma" w:hAnsi="Tahoma" w:cs="Tahoma"/>
          <w:lang w:val="en-US" w:eastAsia="en-US"/>
        </w:rPr>
        <w:t>.</w:t>
      </w:r>
    </w:p>
    <w:p w:rsidR="000E2728" w:rsidRPr="00582AF6" w:rsidRDefault="000E2728" w:rsidP="000E2728">
      <w:pPr>
        <w:pStyle w:val="BodyText"/>
        <w:numPr>
          <w:ilvl w:val="0"/>
          <w:numId w:val="3"/>
        </w:numPr>
        <w:spacing w:line="360" w:lineRule="auto"/>
        <w:rPr>
          <w:rFonts w:ascii="Tahoma" w:hAnsi="Tahoma" w:cs="Tahoma"/>
          <w:bCs/>
          <w:sz w:val="20"/>
          <w:lang w:val="en-US" w:eastAsia="en-US"/>
        </w:rPr>
      </w:pPr>
      <w:r w:rsidRPr="00582AF6">
        <w:rPr>
          <w:rFonts w:ascii="Tahoma" w:hAnsi="Tahoma" w:cs="Tahoma"/>
          <w:bCs/>
          <w:sz w:val="20"/>
          <w:lang w:val="en-US" w:eastAsia="en-US"/>
        </w:rPr>
        <w:t>Worked as a Design Engineer (Mech.) at Hillock Technologies. Hyderabad. For 7 months in the domain of Industrial</w:t>
      </w:r>
      <w:r w:rsidR="001D5214" w:rsidRPr="00582AF6">
        <w:rPr>
          <w:rFonts w:ascii="Tahoma" w:hAnsi="Tahoma" w:cs="Tahoma"/>
          <w:bCs/>
          <w:sz w:val="20"/>
          <w:lang w:val="en-US" w:eastAsia="en-US"/>
        </w:rPr>
        <w:t xml:space="preserve"> </w:t>
      </w:r>
      <w:proofErr w:type="spellStart"/>
      <w:r w:rsidR="001D5214" w:rsidRPr="00582AF6">
        <w:rPr>
          <w:rFonts w:ascii="Tahoma" w:hAnsi="Tahoma" w:cs="Tahoma"/>
          <w:bCs/>
          <w:sz w:val="20"/>
          <w:lang w:val="en-US" w:eastAsia="en-US"/>
        </w:rPr>
        <w:t>Equipments</w:t>
      </w:r>
      <w:proofErr w:type="spellEnd"/>
      <w:r w:rsidRPr="00582AF6">
        <w:rPr>
          <w:rFonts w:ascii="Tahoma" w:hAnsi="Tahoma" w:cs="Tahoma"/>
          <w:bCs/>
          <w:sz w:val="20"/>
          <w:lang w:val="en-US" w:eastAsia="en-US"/>
        </w:rPr>
        <w:t xml:space="preserve">. Worked in </w:t>
      </w:r>
      <w:r w:rsidR="001D5214" w:rsidRPr="00582AF6">
        <w:rPr>
          <w:rFonts w:ascii="Tahoma" w:hAnsi="Tahoma" w:cs="Tahoma"/>
          <w:bCs/>
          <w:sz w:val="20"/>
          <w:lang w:val="en-US" w:eastAsia="en-US"/>
        </w:rPr>
        <w:t>Detailing of bracing members and roof structures,</w:t>
      </w:r>
      <w:r w:rsidRPr="00582AF6">
        <w:rPr>
          <w:rFonts w:ascii="Tahoma" w:hAnsi="Tahoma" w:cs="Tahoma"/>
          <w:bCs/>
          <w:sz w:val="20"/>
          <w:lang w:val="en-US" w:eastAsia="en-US"/>
        </w:rPr>
        <w:t xml:space="preserve"> based on customer requirement &amp; with the help of 3D supporting tool (Auto CAD).</w:t>
      </w:r>
    </w:p>
    <w:p w:rsidR="00051E4E" w:rsidRPr="00582AF6" w:rsidRDefault="00051E4E" w:rsidP="00051E4E">
      <w:pPr>
        <w:pStyle w:val="BodyText"/>
        <w:spacing w:line="360" w:lineRule="auto"/>
        <w:ind w:left="720"/>
        <w:rPr>
          <w:rFonts w:ascii="Tahoma" w:hAnsi="Tahoma" w:cs="Tahoma"/>
          <w:bCs/>
          <w:sz w:val="20"/>
          <w:lang w:val="en-US" w:eastAsia="en-US"/>
        </w:rPr>
      </w:pPr>
    </w:p>
    <w:tbl>
      <w:tblPr>
        <w:tblW w:w="96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0E2728" w:rsidTr="00582AF6">
        <w:trPr>
          <w:cantSplit/>
          <w:trHeight w:val="279"/>
        </w:trPr>
        <w:tc>
          <w:tcPr>
            <w:tcW w:w="9680" w:type="dxa"/>
            <w:tcBorders>
              <w:bottom w:val="single" w:sz="1" w:space="0" w:color="000000"/>
            </w:tcBorders>
            <w:shd w:val="clear" w:color="auto" w:fill="B3B3B3"/>
          </w:tcPr>
          <w:p w:rsidR="000E2728" w:rsidRDefault="000E2728" w:rsidP="0073766D">
            <w:pPr>
              <w:pStyle w:val="Heading3"/>
              <w:numPr>
                <w:ilvl w:val="2"/>
                <w:numId w:val="2"/>
              </w:numPr>
              <w:tabs>
                <w:tab w:val="left" w:pos="0"/>
              </w:tabs>
              <w:snapToGrid w:val="0"/>
              <w:spacing w:before="0" w:after="0"/>
              <w:rPr>
                <w:rFonts w:ascii="Trebuchet MS" w:hAnsi="Trebuchet MS" w:cs="Times New Roman"/>
                <w:smallCaps/>
                <w:sz w:val="22"/>
                <w:szCs w:val="24"/>
              </w:rPr>
            </w:pPr>
            <w:r>
              <w:rPr>
                <w:rFonts w:ascii="Trebuchet MS" w:hAnsi="Trebuchet MS" w:cs="Times New Roman"/>
                <w:smallCaps/>
                <w:sz w:val="22"/>
                <w:szCs w:val="24"/>
              </w:rPr>
              <w:t>Educational Qualification</w:t>
            </w:r>
          </w:p>
        </w:tc>
      </w:tr>
    </w:tbl>
    <w:p w:rsidR="000E2728" w:rsidRDefault="000E2728" w:rsidP="000E2728"/>
    <w:p w:rsidR="000E2728" w:rsidRPr="00582AF6" w:rsidRDefault="000E2728" w:rsidP="000E2728">
      <w:pPr>
        <w:rPr>
          <w:rFonts w:ascii="Tahoma" w:hAnsi="Tahoma" w:cs="Tahoma"/>
          <w:bCs/>
          <w:lang w:val="en-US" w:eastAsia="en-US"/>
        </w:rPr>
      </w:pPr>
    </w:p>
    <w:p w:rsidR="00997323" w:rsidRPr="00997323" w:rsidRDefault="00051E4E" w:rsidP="00997323">
      <w:pPr>
        <w:numPr>
          <w:ilvl w:val="0"/>
          <w:numId w:val="3"/>
        </w:numPr>
        <w:tabs>
          <w:tab w:val="clear" w:pos="720"/>
          <w:tab w:val="num" w:pos="666"/>
        </w:tabs>
        <w:suppressAutoHyphens w:val="0"/>
        <w:spacing w:after="40"/>
        <w:ind w:left="666" w:hanging="288"/>
        <w:rPr>
          <w:rFonts w:ascii="Tahoma" w:hAnsi="Tahoma" w:cs="Tahoma"/>
          <w:lang w:val="en-US" w:eastAsia="en-US"/>
        </w:rPr>
      </w:pPr>
      <w:r w:rsidRPr="00582AF6">
        <w:rPr>
          <w:rFonts w:ascii="Tahoma" w:hAnsi="Tahoma" w:cs="Tahoma"/>
          <w:bCs/>
          <w:lang w:val="en-US" w:eastAsia="en-US"/>
        </w:rPr>
        <w:t>B.E</w:t>
      </w:r>
      <w:r w:rsidR="000E2728" w:rsidRPr="00582AF6">
        <w:rPr>
          <w:rFonts w:ascii="Tahoma" w:hAnsi="Tahoma" w:cs="Tahoma"/>
          <w:bCs/>
          <w:lang w:val="en-US" w:eastAsia="en-US"/>
        </w:rPr>
        <w:t xml:space="preserve"> in </w:t>
      </w:r>
      <w:r w:rsidRPr="00582AF6">
        <w:rPr>
          <w:rFonts w:ascii="Tahoma" w:hAnsi="Tahoma" w:cs="Tahoma"/>
          <w:bCs/>
          <w:lang w:val="en-US" w:eastAsia="en-US"/>
        </w:rPr>
        <w:t>Mechanical Production and Industrial</w:t>
      </w:r>
      <w:r w:rsidR="000E2728" w:rsidRPr="00582AF6">
        <w:rPr>
          <w:rFonts w:ascii="Tahoma" w:hAnsi="Tahoma" w:cs="Tahoma"/>
          <w:bCs/>
          <w:lang w:val="en-US" w:eastAsia="en-US"/>
        </w:rPr>
        <w:t xml:space="preserve"> Engineering, </w:t>
      </w:r>
      <w:r w:rsidRPr="00582AF6">
        <w:rPr>
          <w:rFonts w:ascii="Tahoma" w:hAnsi="Tahoma" w:cs="Tahoma"/>
          <w:bCs/>
          <w:lang w:val="en-US" w:eastAsia="en-US"/>
        </w:rPr>
        <w:t>GITAM</w:t>
      </w:r>
      <w:r w:rsidR="000E2728" w:rsidRPr="00582AF6">
        <w:rPr>
          <w:rFonts w:ascii="Tahoma" w:hAnsi="Tahoma" w:cs="Tahoma"/>
          <w:bCs/>
          <w:lang w:val="en-US" w:eastAsia="en-US"/>
        </w:rPr>
        <w:t xml:space="preserve">, </w:t>
      </w:r>
      <w:r w:rsidRPr="00582AF6">
        <w:rPr>
          <w:rFonts w:ascii="Tahoma" w:hAnsi="Tahoma" w:cs="Tahoma"/>
          <w:bCs/>
          <w:lang w:val="en-US" w:eastAsia="en-US"/>
        </w:rPr>
        <w:t>A.U,</w:t>
      </w:r>
      <w:r w:rsidR="000E2728" w:rsidRPr="00582AF6">
        <w:rPr>
          <w:rFonts w:ascii="Tahoma" w:hAnsi="Tahoma" w:cs="Tahoma"/>
          <w:bCs/>
          <w:lang w:val="en-US" w:eastAsia="en-US"/>
        </w:rPr>
        <w:t xml:space="preserve"> </w:t>
      </w:r>
      <w:r w:rsidR="00941D6A" w:rsidRPr="00582AF6">
        <w:rPr>
          <w:rFonts w:ascii="Tahoma" w:hAnsi="Tahoma" w:cs="Tahoma"/>
          <w:bCs/>
          <w:lang w:val="en-US" w:eastAsia="en-US"/>
        </w:rPr>
        <w:t>in the year of</w:t>
      </w:r>
      <w:r w:rsidR="000E2728" w:rsidRPr="00582AF6">
        <w:rPr>
          <w:rFonts w:ascii="Tahoma" w:hAnsi="Tahoma" w:cs="Tahoma"/>
          <w:bCs/>
          <w:lang w:val="en-US" w:eastAsia="en-US"/>
        </w:rPr>
        <w:t xml:space="preserve"> 201</w:t>
      </w:r>
      <w:r w:rsidRPr="00582AF6">
        <w:rPr>
          <w:rFonts w:ascii="Tahoma" w:hAnsi="Tahoma" w:cs="Tahoma"/>
          <w:bCs/>
          <w:lang w:val="en-US" w:eastAsia="en-US"/>
        </w:rPr>
        <w:t>0</w:t>
      </w:r>
      <w:r w:rsidR="00941D6A">
        <w:rPr>
          <w:rFonts w:ascii="Tahoma" w:hAnsi="Tahoma" w:cs="Tahoma"/>
          <w:lang w:val="en-US" w:eastAsia="en-US"/>
        </w:rPr>
        <w:t>.</w:t>
      </w:r>
    </w:p>
    <w:p w:rsidR="000E2728" w:rsidRDefault="000E2728" w:rsidP="000E2728">
      <w:pPr>
        <w:pStyle w:val="BodyText"/>
        <w:spacing w:line="360" w:lineRule="auto"/>
        <w:ind w:left="360"/>
        <w:rPr>
          <w:rFonts w:ascii="Trebuchet MS" w:hAnsi="Trebuchet MS"/>
          <w:sz w:val="20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810"/>
      </w:tblGrid>
      <w:tr w:rsidR="000E2728" w:rsidTr="0073766D">
        <w:trPr>
          <w:cantSplit/>
          <w:trHeight w:val="223"/>
        </w:trPr>
        <w:tc>
          <w:tcPr>
            <w:tcW w:w="9810" w:type="dxa"/>
            <w:tcBorders>
              <w:bottom w:val="single" w:sz="1" w:space="0" w:color="000000"/>
            </w:tcBorders>
            <w:shd w:val="clear" w:color="auto" w:fill="B3B3B3"/>
          </w:tcPr>
          <w:p w:rsidR="000E2728" w:rsidRDefault="000E2728" w:rsidP="0073766D">
            <w:pPr>
              <w:pStyle w:val="Heading3"/>
              <w:numPr>
                <w:ilvl w:val="2"/>
                <w:numId w:val="2"/>
              </w:numPr>
              <w:tabs>
                <w:tab w:val="left" w:pos="0"/>
              </w:tabs>
              <w:snapToGrid w:val="0"/>
              <w:spacing w:before="0" w:after="0"/>
              <w:rPr>
                <w:rFonts w:ascii="Trebuchet MS" w:hAnsi="Trebuchet MS" w:cs="Times New Roman"/>
                <w:smallCaps/>
                <w:sz w:val="22"/>
                <w:szCs w:val="24"/>
              </w:rPr>
            </w:pPr>
            <w:r>
              <w:rPr>
                <w:rFonts w:ascii="Trebuchet MS" w:hAnsi="Trebuchet MS" w:cs="Times New Roman"/>
                <w:smallCaps/>
                <w:sz w:val="22"/>
                <w:szCs w:val="24"/>
              </w:rPr>
              <w:t xml:space="preserve">Skill Set              </w:t>
            </w:r>
          </w:p>
        </w:tc>
      </w:tr>
    </w:tbl>
    <w:p w:rsidR="000E2728" w:rsidRPr="007649FB" w:rsidRDefault="000E2728" w:rsidP="000E2728">
      <w:pPr>
        <w:tabs>
          <w:tab w:val="left" w:pos="720"/>
        </w:tabs>
        <w:spacing w:line="360" w:lineRule="auto"/>
        <w:rPr>
          <w:rFonts w:ascii="Tahoma" w:hAnsi="Tahoma" w:cs="Tahoma"/>
          <w:lang w:val="en-US" w:eastAsia="en-US"/>
        </w:rPr>
      </w:pPr>
    </w:p>
    <w:p w:rsidR="000E2728" w:rsidRPr="007649FB" w:rsidRDefault="000E2728" w:rsidP="000E2728">
      <w:pPr>
        <w:tabs>
          <w:tab w:val="left" w:pos="720"/>
        </w:tabs>
        <w:spacing w:line="360" w:lineRule="auto"/>
        <w:rPr>
          <w:rFonts w:ascii="Tahoma" w:hAnsi="Tahoma" w:cs="Tahoma"/>
          <w:lang w:val="en-US" w:eastAsia="en-US"/>
        </w:rPr>
      </w:pPr>
      <w:r w:rsidRPr="007649FB">
        <w:rPr>
          <w:rFonts w:ascii="Tahoma" w:hAnsi="Tahoma" w:cs="Tahoma"/>
          <w:b/>
          <w:lang w:val="en-US" w:eastAsia="en-US"/>
        </w:rPr>
        <w:t>Designing software:</w:t>
      </w:r>
    </w:p>
    <w:p w:rsidR="008B06D1" w:rsidRPr="00582AF6" w:rsidRDefault="000E2728" w:rsidP="008B06D1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582AF6">
        <w:rPr>
          <w:rFonts w:ascii="Tahoma" w:hAnsi="Tahoma" w:cs="Tahoma"/>
          <w:bCs/>
          <w:lang w:val="en-US" w:eastAsia="en-US"/>
        </w:rPr>
        <w:t>Pro-E wild fire 4.0</w:t>
      </w:r>
      <w:r w:rsidR="00B124A0" w:rsidRPr="00582AF6">
        <w:rPr>
          <w:rFonts w:ascii="Tahoma" w:hAnsi="Tahoma" w:cs="Tahoma"/>
          <w:bCs/>
          <w:lang w:val="en-US" w:eastAsia="en-US"/>
        </w:rPr>
        <w:t xml:space="preserve">, </w:t>
      </w:r>
      <w:proofErr w:type="spellStart"/>
      <w:r w:rsidRPr="00582AF6">
        <w:rPr>
          <w:rFonts w:ascii="Tahoma" w:hAnsi="Tahoma" w:cs="Tahoma"/>
          <w:bCs/>
          <w:lang w:val="en-US" w:eastAsia="en-US"/>
        </w:rPr>
        <w:t>Creo</w:t>
      </w:r>
      <w:proofErr w:type="spellEnd"/>
      <w:r w:rsidRPr="00582AF6">
        <w:rPr>
          <w:rFonts w:ascii="Tahoma" w:hAnsi="Tahoma" w:cs="Tahoma"/>
          <w:bCs/>
          <w:lang w:val="en-US" w:eastAsia="en-US"/>
        </w:rPr>
        <w:t xml:space="preserve"> 2.0, </w:t>
      </w:r>
      <w:proofErr w:type="spellStart"/>
      <w:r w:rsidRPr="00582AF6">
        <w:rPr>
          <w:rFonts w:ascii="Tahoma" w:hAnsi="Tahoma" w:cs="Tahoma"/>
          <w:bCs/>
          <w:lang w:val="en-US" w:eastAsia="en-US"/>
        </w:rPr>
        <w:t>Catia</w:t>
      </w:r>
      <w:proofErr w:type="spellEnd"/>
      <w:r w:rsidRPr="00582AF6">
        <w:rPr>
          <w:rFonts w:ascii="Tahoma" w:hAnsi="Tahoma" w:cs="Tahoma"/>
          <w:bCs/>
          <w:lang w:val="en-US" w:eastAsia="en-US"/>
        </w:rPr>
        <w:t xml:space="preserve"> V5, </w:t>
      </w:r>
      <w:r w:rsidR="00B124A0" w:rsidRPr="00582AF6">
        <w:rPr>
          <w:rFonts w:ascii="Tahoma" w:hAnsi="Tahoma" w:cs="Tahoma"/>
          <w:bCs/>
          <w:lang w:val="en-US" w:eastAsia="en-US"/>
        </w:rPr>
        <w:t>Solid works</w:t>
      </w:r>
      <w:r w:rsidRPr="00582AF6">
        <w:rPr>
          <w:rFonts w:ascii="Tahoma" w:hAnsi="Tahoma" w:cs="Tahoma"/>
          <w:bCs/>
          <w:lang w:val="en-US" w:eastAsia="en-US"/>
        </w:rPr>
        <w:t>,</w:t>
      </w:r>
      <w:r w:rsidR="002D191B">
        <w:rPr>
          <w:rFonts w:ascii="Tahoma" w:hAnsi="Tahoma" w:cs="Tahoma"/>
          <w:bCs/>
          <w:lang w:val="en-US" w:eastAsia="en-US"/>
        </w:rPr>
        <w:t xml:space="preserve"> Vis-Mo</w:t>
      </w:r>
      <w:r w:rsidR="001A21C0">
        <w:rPr>
          <w:rFonts w:ascii="Tahoma" w:hAnsi="Tahoma" w:cs="Tahoma"/>
          <w:bCs/>
          <w:lang w:val="en-US" w:eastAsia="en-US"/>
        </w:rPr>
        <w:t xml:space="preserve">ck </w:t>
      </w:r>
      <w:proofErr w:type="gramStart"/>
      <w:r w:rsidR="001A21C0">
        <w:rPr>
          <w:rFonts w:ascii="Tahoma" w:hAnsi="Tahoma" w:cs="Tahoma"/>
          <w:bCs/>
          <w:lang w:val="en-US" w:eastAsia="en-US"/>
        </w:rPr>
        <w:t>Up</w:t>
      </w:r>
      <w:proofErr w:type="gramEnd"/>
      <w:r w:rsidR="001A21C0">
        <w:rPr>
          <w:rFonts w:ascii="Tahoma" w:hAnsi="Tahoma" w:cs="Tahoma"/>
          <w:bCs/>
          <w:lang w:val="en-US" w:eastAsia="en-US"/>
        </w:rPr>
        <w:t xml:space="preserve"> </w:t>
      </w:r>
      <w:r w:rsidRPr="00582AF6">
        <w:rPr>
          <w:rFonts w:ascii="Tahoma" w:hAnsi="Tahoma" w:cs="Tahoma"/>
          <w:bCs/>
          <w:lang w:val="en-US" w:eastAsia="en-US"/>
        </w:rPr>
        <w:t>&amp; AutoCAD 2010</w:t>
      </w:r>
      <w:r w:rsidR="00B124A0" w:rsidRPr="00582AF6">
        <w:rPr>
          <w:rFonts w:ascii="Tahoma" w:hAnsi="Tahoma" w:cs="Tahoma"/>
          <w:bCs/>
          <w:lang w:val="en-US" w:eastAsia="en-US"/>
        </w:rPr>
        <w:t xml:space="preserve"> &amp; Inventor</w:t>
      </w:r>
      <w:r w:rsidRPr="00582AF6">
        <w:rPr>
          <w:rFonts w:ascii="Tahoma" w:hAnsi="Tahoma" w:cs="Tahoma"/>
          <w:bCs/>
          <w:lang w:val="en-US" w:eastAsia="en-US"/>
        </w:rPr>
        <w:t>.</w:t>
      </w:r>
    </w:p>
    <w:p w:rsidR="000E2728" w:rsidRPr="00582AF6" w:rsidRDefault="000E2728" w:rsidP="000E2728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582AF6">
        <w:rPr>
          <w:rFonts w:ascii="Tahoma" w:hAnsi="Tahoma" w:cs="Tahoma"/>
          <w:bCs/>
          <w:lang w:val="en-US" w:eastAsia="en-US"/>
        </w:rPr>
        <w:t>Solid Modeling, Assembly, Drafting &amp; Sheet Metal, Pro-Mechnica</w:t>
      </w:r>
      <w:r w:rsidR="00B124A0" w:rsidRPr="00582AF6">
        <w:rPr>
          <w:rFonts w:ascii="Tahoma" w:hAnsi="Tahoma" w:cs="Tahoma"/>
          <w:bCs/>
          <w:lang w:val="en-US" w:eastAsia="en-US"/>
        </w:rPr>
        <w:t>.</w:t>
      </w:r>
    </w:p>
    <w:p w:rsidR="00582AF6" w:rsidRPr="00582AF6" w:rsidRDefault="00582AF6" w:rsidP="000E2728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582AF6">
        <w:rPr>
          <w:rFonts w:ascii="Tahoma" w:hAnsi="Tahoma" w:cs="Tahoma"/>
          <w:bCs/>
          <w:lang w:val="en-US" w:eastAsia="en-US"/>
        </w:rPr>
        <w:t xml:space="preserve">Worked on PDM tools Team Center and Wind Chill. </w:t>
      </w:r>
    </w:p>
    <w:p w:rsidR="000E2728" w:rsidRPr="007649FB" w:rsidRDefault="000E2728" w:rsidP="000E2728">
      <w:pPr>
        <w:tabs>
          <w:tab w:val="left" w:pos="720"/>
        </w:tabs>
        <w:rPr>
          <w:rFonts w:ascii="Tahoma" w:hAnsi="Tahoma" w:cs="Tahoma"/>
          <w:lang w:val="en-US" w:eastAsia="en-US"/>
        </w:rPr>
      </w:pPr>
    </w:p>
    <w:p w:rsidR="000E2728" w:rsidRPr="007649FB" w:rsidRDefault="000E2728" w:rsidP="000E2728">
      <w:pPr>
        <w:tabs>
          <w:tab w:val="left" w:pos="0"/>
        </w:tabs>
        <w:spacing w:line="360" w:lineRule="auto"/>
        <w:rPr>
          <w:rFonts w:ascii="Tahoma" w:hAnsi="Tahoma" w:cs="Tahoma"/>
          <w:b/>
          <w:lang w:val="en-US" w:eastAsia="en-US"/>
        </w:rPr>
      </w:pPr>
      <w:r w:rsidRPr="007649FB">
        <w:rPr>
          <w:rFonts w:ascii="Tahoma" w:hAnsi="Tahoma" w:cs="Tahoma"/>
          <w:b/>
          <w:lang w:val="en-US" w:eastAsia="en-US"/>
        </w:rPr>
        <w:t>Technical skills:</w:t>
      </w:r>
    </w:p>
    <w:p w:rsidR="000E2728" w:rsidRPr="00582AF6" w:rsidRDefault="000E2728" w:rsidP="000E2728">
      <w:pPr>
        <w:numPr>
          <w:ilvl w:val="0"/>
          <w:numId w:val="4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582AF6">
        <w:rPr>
          <w:rFonts w:ascii="Tahoma" w:hAnsi="Tahoma" w:cs="Tahoma"/>
          <w:bCs/>
          <w:lang w:val="en-US" w:eastAsia="en-US"/>
        </w:rPr>
        <w:t>Good knowledge on GD&amp;T</w:t>
      </w:r>
      <w:r w:rsidR="00B124A0" w:rsidRPr="00582AF6">
        <w:rPr>
          <w:rFonts w:ascii="Tahoma" w:hAnsi="Tahoma" w:cs="Tahoma"/>
          <w:bCs/>
          <w:lang w:val="en-US" w:eastAsia="en-US"/>
        </w:rPr>
        <w:t>, Value Engineering</w:t>
      </w:r>
      <w:r w:rsidRPr="00582AF6">
        <w:rPr>
          <w:rFonts w:ascii="Tahoma" w:hAnsi="Tahoma" w:cs="Tahoma"/>
          <w:bCs/>
          <w:lang w:val="en-US" w:eastAsia="en-US"/>
        </w:rPr>
        <w:t>.</w:t>
      </w:r>
    </w:p>
    <w:p w:rsidR="000E2728" w:rsidRPr="00337ABA" w:rsidRDefault="000E2728" w:rsidP="000E2728">
      <w:pPr>
        <w:tabs>
          <w:tab w:val="left" w:pos="720"/>
        </w:tabs>
        <w:spacing w:line="360" w:lineRule="auto"/>
        <w:rPr>
          <w:rFonts w:ascii="Trebuchet MS" w:hAnsi="Trebuchet MS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810"/>
      </w:tblGrid>
      <w:tr w:rsidR="000E2728" w:rsidTr="0073766D">
        <w:trPr>
          <w:cantSplit/>
          <w:trHeight w:val="161"/>
        </w:trPr>
        <w:tc>
          <w:tcPr>
            <w:tcW w:w="9810" w:type="dxa"/>
            <w:tcBorders>
              <w:bottom w:val="single" w:sz="1" w:space="0" w:color="000000"/>
            </w:tcBorders>
            <w:shd w:val="clear" w:color="auto" w:fill="B3B3B3"/>
          </w:tcPr>
          <w:p w:rsidR="000E2728" w:rsidRDefault="000E2728" w:rsidP="0073766D">
            <w:pPr>
              <w:pStyle w:val="Heading3"/>
              <w:numPr>
                <w:ilvl w:val="2"/>
                <w:numId w:val="2"/>
              </w:numPr>
              <w:tabs>
                <w:tab w:val="left" w:pos="0"/>
              </w:tabs>
              <w:snapToGrid w:val="0"/>
              <w:spacing w:before="0" w:after="0"/>
              <w:rPr>
                <w:rFonts w:ascii="Trebuchet MS" w:hAnsi="Trebuchet MS" w:cs="Times New Roman"/>
                <w:smallCaps/>
                <w:sz w:val="22"/>
                <w:szCs w:val="24"/>
              </w:rPr>
            </w:pPr>
            <w:r>
              <w:rPr>
                <w:rFonts w:ascii="Trebuchet MS" w:hAnsi="Trebuchet MS" w:cs="Times New Roman"/>
                <w:smallCaps/>
                <w:sz w:val="22"/>
                <w:szCs w:val="24"/>
              </w:rPr>
              <w:t xml:space="preserve">Trainings         </w:t>
            </w:r>
          </w:p>
        </w:tc>
      </w:tr>
    </w:tbl>
    <w:p w:rsidR="000E2728" w:rsidRDefault="000E2728" w:rsidP="000E2728">
      <w:pPr>
        <w:tabs>
          <w:tab w:val="left" w:pos="720"/>
        </w:tabs>
        <w:spacing w:line="360" w:lineRule="auto"/>
        <w:rPr>
          <w:rFonts w:ascii="Trebuchet MS" w:hAnsi="Trebuchet MS"/>
          <w:lang w:val="en-US"/>
        </w:rPr>
      </w:pPr>
      <w:r>
        <w:rPr>
          <w:rFonts w:ascii="Trebuchet MS" w:hAnsi="Trebuchet MS"/>
          <w:lang w:val="en-US"/>
        </w:rPr>
        <w:t xml:space="preserve">   </w:t>
      </w:r>
    </w:p>
    <w:p w:rsidR="000E2728" w:rsidRPr="00F13C0F" w:rsidRDefault="000E2728" w:rsidP="00F13C0F">
      <w:pPr>
        <w:pStyle w:val="ListParagraph"/>
        <w:numPr>
          <w:ilvl w:val="0"/>
          <w:numId w:val="18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13C0F">
        <w:rPr>
          <w:rFonts w:ascii="Tahoma" w:hAnsi="Tahoma" w:cs="Tahoma"/>
          <w:bCs/>
          <w:lang w:val="en-US" w:eastAsia="en-US"/>
        </w:rPr>
        <w:t>Product Design training for 3 months period in DELL Solutions</w:t>
      </w:r>
      <w:r w:rsidR="00B16C74" w:rsidRPr="00F13C0F">
        <w:rPr>
          <w:rFonts w:ascii="Tahoma" w:hAnsi="Tahoma" w:cs="Tahoma"/>
          <w:bCs/>
          <w:lang w:val="en-US" w:eastAsia="en-US"/>
        </w:rPr>
        <w:t>.</w:t>
      </w:r>
    </w:p>
    <w:p w:rsidR="000E2728" w:rsidRPr="00F13C0F" w:rsidRDefault="000E2728" w:rsidP="00F13C0F">
      <w:pPr>
        <w:pStyle w:val="ListParagraph"/>
        <w:numPr>
          <w:ilvl w:val="0"/>
          <w:numId w:val="18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13C0F">
        <w:rPr>
          <w:rFonts w:ascii="Tahoma" w:hAnsi="Tahoma" w:cs="Tahoma"/>
          <w:bCs/>
          <w:lang w:val="en-US" w:eastAsia="en-US"/>
        </w:rPr>
        <w:t>GD &amp; T</w:t>
      </w:r>
      <w:r w:rsidR="00B16C74" w:rsidRPr="00F13C0F">
        <w:rPr>
          <w:rFonts w:ascii="Tahoma" w:hAnsi="Tahoma" w:cs="Tahoma"/>
          <w:bCs/>
          <w:lang w:val="en-US" w:eastAsia="en-US"/>
        </w:rPr>
        <w:t xml:space="preserve"> and Value Engineering</w:t>
      </w:r>
      <w:r w:rsidRPr="00F13C0F">
        <w:rPr>
          <w:rFonts w:ascii="Tahoma" w:hAnsi="Tahoma" w:cs="Tahoma"/>
          <w:bCs/>
          <w:lang w:val="en-US" w:eastAsia="en-US"/>
        </w:rPr>
        <w:t xml:space="preserve"> training in DELL Solutions.</w:t>
      </w:r>
    </w:p>
    <w:p w:rsidR="000E2728" w:rsidRPr="00F13C0F" w:rsidRDefault="000E2728" w:rsidP="00F13C0F">
      <w:pPr>
        <w:pStyle w:val="ListParagraph"/>
        <w:numPr>
          <w:ilvl w:val="0"/>
          <w:numId w:val="18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13C0F">
        <w:rPr>
          <w:rFonts w:ascii="Tahoma" w:hAnsi="Tahoma" w:cs="Tahoma"/>
          <w:bCs/>
          <w:lang w:val="en-US" w:eastAsia="en-US"/>
        </w:rPr>
        <w:t xml:space="preserve">Machining process, </w:t>
      </w:r>
      <w:r w:rsidR="00582AF6" w:rsidRPr="00F13C0F">
        <w:rPr>
          <w:rFonts w:ascii="Tahoma" w:hAnsi="Tahoma" w:cs="Tahoma"/>
          <w:bCs/>
          <w:lang w:val="en-US" w:eastAsia="en-US"/>
        </w:rPr>
        <w:t xml:space="preserve">Sheet Metal design, Detailing </w:t>
      </w:r>
      <w:r w:rsidRPr="00F13C0F">
        <w:rPr>
          <w:rFonts w:ascii="Tahoma" w:hAnsi="Tahoma" w:cs="Tahoma"/>
          <w:bCs/>
          <w:lang w:val="en-US" w:eastAsia="en-US"/>
        </w:rPr>
        <w:t>training program in DELL</w:t>
      </w:r>
      <w:r w:rsidR="00582AF6" w:rsidRPr="00F13C0F">
        <w:rPr>
          <w:rFonts w:ascii="Tahoma" w:hAnsi="Tahoma" w:cs="Tahoma"/>
          <w:bCs/>
          <w:lang w:val="en-US" w:eastAsia="en-US"/>
        </w:rPr>
        <w:t xml:space="preserve"> s</w:t>
      </w:r>
      <w:r w:rsidRPr="00F13C0F">
        <w:rPr>
          <w:rFonts w:ascii="Tahoma" w:hAnsi="Tahoma" w:cs="Tahoma"/>
          <w:bCs/>
          <w:lang w:val="en-US" w:eastAsia="en-US"/>
        </w:rPr>
        <w:t>olutions.</w:t>
      </w:r>
    </w:p>
    <w:p w:rsidR="000E2728" w:rsidRDefault="000E2728" w:rsidP="000E2728">
      <w:pPr>
        <w:tabs>
          <w:tab w:val="left" w:pos="720"/>
        </w:tabs>
        <w:spacing w:line="360" w:lineRule="auto"/>
        <w:rPr>
          <w:rFonts w:ascii="Trebuchet MS" w:hAnsi="Trebuchet MS"/>
          <w:lang w:val="en-US"/>
        </w:rPr>
      </w:pPr>
    </w:p>
    <w:p w:rsidR="000E2728" w:rsidRDefault="000E2728" w:rsidP="000E2728">
      <w:pPr>
        <w:tabs>
          <w:tab w:val="left" w:pos="720"/>
        </w:tabs>
        <w:spacing w:line="360" w:lineRule="auto"/>
        <w:rPr>
          <w:rFonts w:ascii="Trebuchet MS" w:hAnsi="Trebuchet MS"/>
          <w:lang w:val="en-US"/>
        </w:rPr>
      </w:pPr>
    </w:p>
    <w:p w:rsidR="000E2728" w:rsidRDefault="000E2728" w:rsidP="000E2728">
      <w:pPr>
        <w:tabs>
          <w:tab w:val="left" w:pos="720"/>
        </w:tabs>
        <w:spacing w:line="360" w:lineRule="auto"/>
        <w:rPr>
          <w:rFonts w:ascii="Trebuchet MS" w:hAnsi="Trebuchet MS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810"/>
      </w:tblGrid>
      <w:tr w:rsidR="000E2728" w:rsidTr="00230780">
        <w:trPr>
          <w:cantSplit/>
          <w:trHeight w:val="87"/>
        </w:trPr>
        <w:tc>
          <w:tcPr>
            <w:tcW w:w="9810" w:type="dxa"/>
            <w:tcBorders>
              <w:bottom w:val="single" w:sz="1" w:space="0" w:color="000000"/>
            </w:tcBorders>
            <w:shd w:val="clear" w:color="auto" w:fill="B3B3B3"/>
          </w:tcPr>
          <w:p w:rsidR="000E2728" w:rsidRDefault="000E2728" w:rsidP="0073766D">
            <w:pPr>
              <w:pStyle w:val="Heading3"/>
              <w:numPr>
                <w:ilvl w:val="2"/>
                <w:numId w:val="2"/>
              </w:numPr>
              <w:tabs>
                <w:tab w:val="left" w:pos="0"/>
              </w:tabs>
              <w:snapToGrid w:val="0"/>
              <w:spacing w:before="0" w:after="0"/>
              <w:rPr>
                <w:rFonts w:ascii="Trebuchet MS" w:hAnsi="Trebuchet MS" w:cs="Times New Roman"/>
                <w:smallCaps/>
                <w:sz w:val="22"/>
                <w:szCs w:val="24"/>
              </w:rPr>
            </w:pPr>
            <w:r>
              <w:rPr>
                <w:rFonts w:ascii="Trebuchet MS" w:hAnsi="Trebuchet MS" w:cs="Times New Roman"/>
                <w:smallCaps/>
                <w:sz w:val="22"/>
                <w:szCs w:val="24"/>
              </w:rPr>
              <w:lastRenderedPageBreak/>
              <w:t xml:space="preserve">Achievements           </w:t>
            </w:r>
          </w:p>
        </w:tc>
      </w:tr>
    </w:tbl>
    <w:p w:rsidR="000E2728" w:rsidRDefault="000E2728" w:rsidP="000E2728"/>
    <w:p w:rsidR="002C7D2F" w:rsidRPr="00FD38C4" w:rsidRDefault="002C7D2F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2C7D2F">
        <w:rPr>
          <w:rFonts w:ascii="Tahoma" w:hAnsi="Tahoma" w:cs="Tahoma"/>
          <w:bCs/>
          <w:lang w:val="en-US" w:eastAsia="en-US"/>
        </w:rPr>
        <w:t>As a pro-active member in the team, got an opportunity to interact with clients to get the project details and distributed the work within the team.</w:t>
      </w:r>
    </w:p>
    <w:p w:rsidR="002C7D2F" w:rsidRPr="002C7D2F" w:rsidRDefault="002C7D2F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2C7D2F">
        <w:rPr>
          <w:rFonts w:ascii="Tahoma" w:hAnsi="Tahoma" w:cs="Tahoma"/>
          <w:bCs/>
          <w:lang w:val="en-US" w:eastAsia="en-US"/>
        </w:rPr>
        <w:t>Owning to my technical expertise got an opportunity as an acting team lead within 3 months of joining the organization.</w:t>
      </w:r>
    </w:p>
    <w:p w:rsidR="000E2728" w:rsidRPr="00581C40" w:rsidRDefault="000E2728" w:rsidP="000E2728">
      <w:pPr>
        <w:pStyle w:val="BodyText"/>
        <w:tabs>
          <w:tab w:val="left" w:pos="180"/>
          <w:tab w:val="left" w:pos="450"/>
        </w:tabs>
        <w:spacing w:line="360" w:lineRule="auto"/>
        <w:rPr>
          <w:rFonts w:ascii="Trebuchet MS" w:hAnsi="Trebuchet MS"/>
          <w:sz w:val="20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810"/>
      </w:tblGrid>
      <w:tr w:rsidR="000E2728" w:rsidTr="0073766D">
        <w:trPr>
          <w:cantSplit/>
          <w:trHeight w:val="161"/>
        </w:trPr>
        <w:tc>
          <w:tcPr>
            <w:tcW w:w="9810" w:type="dxa"/>
            <w:tcBorders>
              <w:bottom w:val="single" w:sz="1" w:space="0" w:color="000000"/>
            </w:tcBorders>
            <w:shd w:val="clear" w:color="auto" w:fill="B3B3B3"/>
          </w:tcPr>
          <w:p w:rsidR="000E2728" w:rsidRDefault="000E2728" w:rsidP="0073766D">
            <w:pPr>
              <w:pStyle w:val="Heading3"/>
              <w:tabs>
                <w:tab w:val="left" w:pos="0"/>
              </w:tabs>
              <w:snapToGrid w:val="0"/>
              <w:spacing w:before="0" w:after="0"/>
              <w:rPr>
                <w:rFonts w:ascii="Trebuchet MS" w:hAnsi="Trebuchet MS"/>
                <w:smallCaps/>
                <w:sz w:val="22"/>
                <w:szCs w:val="24"/>
                <w:lang w:val="en-US"/>
              </w:rPr>
            </w:pPr>
            <w:r>
              <w:rPr>
                <w:rFonts w:ascii="Trebuchet MS" w:hAnsi="Trebuchet MS"/>
                <w:smallCaps/>
                <w:sz w:val="22"/>
                <w:szCs w:val="24"/>
                <w:lang w:val="en-US"/>
              </w:rPr>
              <w:t xml:space="preserve">Career Profile: </w:t>
            </w:r>
          </w:p>
        </w:tc>
      </w:tr>
    </w:tbl>
    <w:p w:rsidR="000E2728" w:rsidRPr="002C7D2F" w:rsidRDefault="000E2728" w:rsidP="000E2728">
      <w:pPr>
        <w:rPr>
          <w:rFonts w:ascii="Tahoma" w:hAnsi="Tahoma" w:cs="Tahoma"/>
          <w:bCs/>
          <w:lang w:val="en-US" w:eastAsia="en-US"/>
        </w:rPr>
      </w:pPr>
    </w:p>
    <w:p w:rsidR="000E2728" w:rsidRPr="002C7D2F" w:rsidRDefault="000E2728" w:rsidP="000E2728">
      <w:pPr>
        <w:numPr>
          <w:ilvl w:val="0"/>
          <w:numId w:val="7"/>
        </w:numPr>
        <w:rPr>
          <w:rFonts w:ascii="Tahoma" w:hAnsi="Tahoma" w:cs="Tahoma"/>
          <w:bCs/>
          <w:lang w:val="en-US" w:eastAsia="en-US"/>
        </w:rPr>
      </w:pPr>
      <w:r w:rsidRPr="002C7D2F">
        <w:rPr>
          <w:rFonts w:ascii="Tahoma" w:hAnsi="Tahoma" w:cs="Tahoma"/>
          <w:bCs/>
          <w:lang w:val="en-US" w:eastAsia="en-US"/>
        </w:rPr>
        <w:t xml:space="preserve">From </w:t>
      </w:r>
      <w:r w:rsidR="00B124A0" w:rsidRPr="002C7D2F">
        <w:rPr>
          <w:rFonts w:ascii="Tahoma" w:hAnsi="Tahoma" w:cs="Tahoma"/>
          <w:bCs/>
          <w:lang w:val="en-US" w:eastAsia="en-US"/>
        </w:rPr>
        <w:t>January</w:t>
      </w:r>
      <w:r w:rsidRPr="002C7D2F">
        <w:rPr>
          <w:rFonts w:ascii="Tahoma" w:hAnsi="Tahoma" w:cs="Tahoma"/>
          <w:bCs/>
          <w:lang w:val="en-US" w:eastAsia="en-US"/>
        </w:rPr>
        <w:t xml:space="preserve"> 2012 to till now, DELL Solutions, Hyderabad</w:t>
      </w:r>
    </w:p>
    <w:p w:rsidR="000E2728" w:rsidRDefault="000E2728" w:rsidP="000E2728">
      <w:pPr>
        <w:spacing w:line="360" w:lineRule="auto"/>
        <w:rPr>
          <w:rFonts w:ascii="Trebuchet MS" w:hAnsi="Trebuchet MS"/>
          <w:b/>
          <w:bCs/>
        </w:rPr>
      </w:pPr>
    </w:p>
    <w:p w:rsidR="000E2728" w:rsidRPr="00FD38C4" w:rsidRDefault="000E2728" w:rsidP="000E2728">
      <w:pPr>
        <w:spacing w:line="360" w:lineRule="auto"/>
        <w:rPr>
          <w:rFonts w:ascii="Tahoma" w:hAnsi="Tahoma" w:cs="Tahoma"/>
          <w:bCs/>
          <w:lang w:val="en-US" w:eastAsia="en-US"/>
        </w:rPr>
      </w:pPr>
      <w:r w:rsidRPr="002C7D2F">
        <w:rPr>
          <w:rFonts w:ascii="Tahoma" w:hAnsi="Tahoma" w:cs="Tahoma"/>
          <w:b/>
          <w:bCs/>
          <w:lang w:val="en-US" w:eastAsia="en-US"/>
        </w:rPr>
        <w:t xml:space="preserve">Project#1: </w:t>
      </w:r>
      <w:r w:rsidR="00B124A0" w:rsidRPr="002C7D2F">
        <w:rPr>
          <w:rFonts w:ascii="Tahoma" w:hAnsi="Tahoma" w:cs="Tahoma"/>
          <w:bCs/>
          <w:lang w:val="en-US" w:eastAsia="en-US"/>
        </w:rPr>
        <w:t>Medium Wheel Loaders</w:t>
      </w:r>
      <w:r w:rsidRPr="002C7D2F">
        <w:rPr>
          <w:rFonts w:ascii="Tahoma" w:hAnsi="Tahoma" w:cs="Tahoma"/>
          <w:bCs/>
          <w:lang w:val="en-US" w:eastAsia="en-US"/>
        </w:rPr>
        <w:t xml:space="preserve"> </w:t>
      </w:r>
      <w:r w:rsidR="00B124A0" w:rsidRPr="002C7D2F">
        <w:rPr>
          <w:rFonts w:ascii="Tahoma" w:hAnsi="Tahoma" w:cs="Tahoma"/>
          <w:bCs/>
          <w:lang w:val="en-US" w:eastAsia="en-US"/>
        </w:rPr>
        <w:t>D</w:t>
      </w:r>
      <w:r w:rsidRPr="002C7D2F">
        <w:rPr>
          <w:rFonts w:ascii="Tahoma" w:hAnsi="Tahoma" w:cs="Tahoma"/>
          <w:bCs/>
          <w:lang w:val="en-US" w:eastAsia="en-US"/>
        </w:rPr>
        <w:t xml:space="preserve">esign of </w:t>
      </w:r>
      <w:r w:rsidR="00B124A0" w:rsidRPr="002C7D2F">
        <w:rPr>
          <w:rFonts w:ascii="Tahoma" w:hAnsi="Tahoma" w:cs="Tahoma"/>
          <w:bCs/>
          <w:lang w:val="en-US" w:eastAsia="en-US"/>
        </w:rPr>
        <w:t>Medium wheel loaders</w:t>
      </w:r>
      <w:r w:rsidRPr="002C7D2F">
        <w:rPr>
          <w:rFonts w:ascii="Tahoma" w:hAnsi="Tahoma" w:cs="Tahoma"/>
          <w:bCs/>
          <w:lang w:val="en-US" w:eastAsia="en-US"/>
        </w:rPr>
        <w:t xml:space="preserve"> (</w:t>
      </w:r>
      <w:r w:rsidR="00B124A0" w:rsidRPr="002C7D2F">
        <w:rPr>
          <w:rFonts w:ascii="Tahoma" w:hAnsi="Tahoma" w:cs="Tahoma"/>
          <w:bCs/>
          <w:lang w:val="en-US" w:eastAsia="en-US"/>
        </w:rPr>
        <w:t>MWL</w:t>
      </w:r>
      <w:r w:rsidRPr="002C7D2F">
        <w:rPr>
          <w:rFonts w:ascii="Tahoma" w:hAnsi="Tahoma" w:cs="Tahoma"/>
          <w:bCs/>
          <w:lang w:val="en-US" w:eastAsia="en-US"/>
        </w:rPr>
        <w:t>)</w:t>
      </w:r>
      <w:r w:rsidR="00B124A0" w:rsidRPr="002C7D2F">
        <w:rPr>
          <w:rFonts w:ascii="Tahoma" w:hAnsi="Tahoma" w:cs="Tahoma"/>
          <w:bCs/>
          <w:lang w:val="en-US" w:eastAsia="en-US"/>
        </w:rPr>
        <w:t xml:space="preserve"> </w:t>
      </w:r>
      <w:r w:rsidRPr="002C7D2F">
        <w:rPr>
          <w:rFonts w:ascii="Tahoma" w:hAnsi="Tahoma" w:cs="Tahoma"/>
          <w:bCs/>
          <w:lang w:val="en-US" w:eastAsia="en-US"/>
        </w:rPr>
        <w:t>a New Product Introduction (NPI). (</w:t>
      </w:r>
      <w:r w:rsidR="00B124A0" w:rsidRPr="002C7D2F">
        <w:rPr>
          <w:rFonts w:ascii="Tahoma" w:hAnsi="Tahoma" w:cs="Tahoma"/>
          <w:bCs/>
          <w:lang w:val="en-US" w:eastAsia="en-US"/>
        </w:rPr>
        <w:t>May</w:t>
      </w:r>
      <w:r w:rsidRPr="002C7D2F">
        <w:rPr>
          <w:rFonts w:ascii="Tahoma" w:hAnsi="Tahoma" w:cs="Tahoma"/>
          <w:bCs/>
          <w:lang w:val="en-US" w:eastAsia="en-US"/>
        </w:rPr>
        <w:t xml:space="preserve"> 2012 – </w:t>
      </w:r>
      <w:r w:rsidR="00B124A0" w:rsidRPr="002C7D2F">
        <w:rPr>
          <w:rFonts w:ascii="Tahoma" w:hAnsi="Tahoma" w:cs="Tahoma"/>
          <w:bCs/>
          <w:lang w:val="en-US" w:eastAsia="en-US"/>
        </w:rPr>
        <w:t>August 2013</w:t>
      </w:r>
      <w:r w:rsidRPr="002C7D2F">
        <w:rPr>
          <w:rFonts w:ascii="Tahoma" w:hAnsi="Tahoma" w:cs="Tahoma"/>
          <w:bCs/>
          <w:lang w:val="en-US" w:eastAsia="en-US"/>
        </w:rPr>
        <w:t>)</w:t>
      </w:r>
    </w:p>
    <w:p w:rsidR="000E2728" w:rsidRDefault="000E2728" w:rsidP="000E2728">
      <w:pPr>
        <w:pStyle w:val="ProjectTitle"/>
      </w:pPr>
      <w:r>
        <w:t>Client:  Caterpillar Inc</w:t>
      </w:r>
      <w:r w:rsidR="003B0042">
        <w:t>.</w:t>
      </w:r>
      <w:r>
        <w:t>, U.S.A</w:t>
      </w:r>
    </w:p>
    <w:p w:rsidR="000E2728" w:rsidRPr="002C7D2F" w:rsidRDefault="000E2728" w:rsidP="000E2728">
      <w:pPr>
        <w:spacing w:line="360" w:lineRule="auto"/>
        <w:rPr>
          <w:rFonts w:ascii="Tahoma" w:hAnsi="Tahoma" w:cs="Tahoma"/>
          <w:bCs/>
          <w:i/>
          <w:u w:val="single"/>
          <w:lang w:val="en-US" w:eastAsia="en-US"/>
        </w:rPr>
      </w:pPr>
      <w:r w:rsidRPr="002C7D2F">
        <w:rPr>
          <w:rFonts w:ascii="Tahoma" w:hAnsi="Tahoma" w:cs="Tahoma"/>
          <w:bCs/>
          <w:i/>
          <w:u w:val="single"/>
          <w:lang w:val="en-US" w:eastAsia="en-US"/>
        </w:rPr>
        <w:t>Roles &amp; Responsibilities:</w:t>
      </w:r>
    </w:p>
    <w:p w:rsidR="000E2728" w:rsidRPr="00FD38C4" w:rsidRDefault="000E2728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D38C4">
        <w:rPr>
          <w:rFonts w:ascii="Tahoma" w:hAnsi="Tahoma" w:cs="Tahoma"/>
          <w:bCs/>
          <w:lang w:val="en-US" w:eastAsia="en-US"/>
        </w:rPr>
        <w:t xml:space="preserve">Involved the design </w:t>
      </w:r>
      <w:r w:rsidR="00137619" w:rsidRPr="00FD38C4">
        <w:rPr>
          <w:rFonts w:ascii="Tahoma" w:hAnsi="Tahoma" w:cs="Tahoma"/>
          <w:bCs/>
          <w:lang w:val="en-US" w:eastAsia="en-US"/>
        </w:rPr>
        <w:t xml:space="preserve">of rear boxes, side panels, Hydraulic service </w:t>
      </w:r>
      <w:proofErr w:type="spellStart"/>
      <w:r w:rsidR="00137619" w:rsidRPr="00FD38C4">
        <w:rPr>
          <w:rFonts w:ascii="Tahoma" w:hAnsi="Tahoma" w:cs="Tahoma"/>
          <w:bCs/>
          <w:lang w:val="en-US" w:eastAsia="en-US"/>
        </w:rPr>
        <w:t>centre</w:t>
      </w:r>
      <w:proofErr w:type="spellEnd"/>
      <w:r w:rsidR="00137619" w:rsidRPr="00FD38C4">
        <w:rPr>
          <w:rFonts w:ascii="Tahoma" w:hAnsi="Tahoma" w:cs="Tahoma"/>
          <w:bCs/>
          <w:lang w:val="en-US" w:eastAsia="en-US"/>
        </w:rPr>
        <w:t xml:space="preserve"> and platform </w:t>
      </w:r>
      <w:r w:rsidRPr="00FD38C4">
        <w:rPr>
          <w:rFonts w:ascii="Tahoma" w:hAnsi="Tahoma" w:cs="Tahoma"/>
          <w:bCs/>
          <w:lang w:val="en-US" w:eastAsia="en-US"/>
        </w:rPr>
        <w:t xml:space="preserve">for the </w:t>
      </w:r>
      <w:r w:rsidR="00137619" w:rsidRPr="00FD38C4">
        <w:rPr>
          <w:rFonts w:ascii="Tahoma" w:hAnsi="Tahoma" w:cs="Tahoma"/>
          <w:bCs/>
          <w:lang w:val="en-US" w:eastAsia="en-US"/>
        </w:rPr>
        <w:t>MWL trucks</w:t>
      </w:r>
      <w:r w:rsidRPr="00FD38C4">
        <w:rPr>
          <w:rFonts w:ascii="Tahoma" w:hAnsi="Tahoma" w:cs="Tahoma"/>
          <w:bCs/>
          <w:lang w:val="en-US" w:eastAsia="en-US"/>
        </w:rPr>
        <w:t xml:space="preserve"> NPI and CPI</w:t>
      </w:r>
      <w:r w:rsidR="00137619" w:rsidRPr="00FD38C4">
        <w:rPr>
          <w:rFonts w:ascii="Tahoma" w:hAnsi="Tahoma" w:cs="Tahoma"/>
          <w:bCs/>
          <w:lang w:val="en-US" w:eastAsia="en-US"/>
        </w:rPr>
        <w:t>.</w:t>
      </w:r>
    </w:p>
    <w:p w:rsidR="000E2728" w:rsidRPr="00FD38C4" w:rsidRDefault="000E2728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D38C4">
        <w:rPr>
          <w:rFonts w:ascii="Tahoma" w:hAnsi="Tahoma" w:cs="Tahoma"/>
          <w:bCs/>
          <w:lang w:val="en-US" w:eastAsia="en-US"/>
        </w:rPr>
        <w:t xml:space="preserve">Worked on the concept design and development of the Fenders, </w:t>
      </w:r>
      <w:r w:rsidR="00137619" w:rsidRPr="00FD38C4">
        <w:rPr>
          <w:rFonts w:ascii="Tahoma" w:hAnsi="Tahoma" w:cs="Tahoma"/>
          <w:bCs/>
          <w:lang w:val="en-US" w:eastAsia="en-US"/>
        </w:rPr>
        <w:t>Han</w:t>
      </w:r>
      <w:r w:rsidRPr="00FD38C4">
        <w:rPr>
          <w:rFonts w:ascii="Tahoma" w:hAnsi="Tahoma" w:cs="Tahoma"/>
          <w:bCs/>
          <w:lang w:val="en-US" w:eastAsia="en-US"/>
        </w:rPr>
        <w:t>d</w:t>
      </w:r>
      <w:r w:rsidR="00137619" w:rsidRPr="00FD38C4">
        <w:rPr>
          <w:rFonts w:ascii="Tahoma" w:hAnsi="Tahoma" w:cs="Tahoma"/>
          <w:bCs/>
          <w:lang w:val="en-US" w:eastAsia="en-US"/>
        </w:rPr>
        <w:t xml:space="preserve"> rails</w:t>
      </w:r>
      <w:r w:rsidRPr="00FD38C4">
        <w:rPr>
          <w:rFonts w:ascii="Tahoma" w:hAnsi="Tahoma" w:cs="Tahoma"/>
          <w:bCs/>
          <w:lang w:val="en-US" w:eastAsia="en-US"/>
        </w:rPr>
        <w:t>, Sound suppression panels and access system which includes the Platform, Handrails and Ladders.</w:t>
      </w:r>
    </w:p>
    <w:p w:rsidR="000E2728" w:rsidRPr="00FD38C4" w:rsidRDefault="000E2728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D38C4">
        <w:rPr>
          <w:rFonts w:ascii="Tahoma" w:hAnsi="Tahoma" w:cs="Tahoma"/>
          <w:bCs/>
          <w:lang w:val="en-US" w:eastAsia="en-US"/>
        </w:rPr>
        <w:t>Worked on the creation of the conceptual models using Pro Engineer a modeling tool.</w:t>
      </w:r>
    </w:p>
    <w:p w:rsidR="000E2728" w:rsidRPr="00FD38C4" w:rsidRDefault="000E2728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D38C4">
        <w:rPr>
          <w:rFonts w:ascii="Tahoma" w:hAnsi="Tahoma" w:cs="Tahoma"/>
          <w:bCs/>
          <w:lang w:val="en-US" w:eastAsia="en-US"/>
        </w:rPr>
        <w:t>Worked on the Virtual Validation of the concepts for validating the designs using Pro-Mechanica analysis software.</w:t>
      </w:r>
    </w:p>
    <w:p w:rsidR="000E2728" w:rsidRPr="00FD38C4" w:rsidRDefault="000E2728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D38C4">
        <w:rPr>
          <w:rFonts w:ascii="Tahoma" w:hAnsi="Tahoma" w:cs="Tahoma"/>
          <w:bCs/>
          <w:lang w:val="en-US" w:eastAsia="en-US"/>
        </w:rPr>
        <w:t>Worked on creating the virtual validation models for the concept designs to be analyzed.</w:t>
      </w:r>
    </w:p>
    <w:p w:rsidR="000E2728" w:rsidRPr="00FD38C4" w:rsidRDefault="000E2728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D38C4">
        <w:rPr>
          <w:rFonts w:ascii="Tahoma" w:hAnsi="Tahoma" w:cs="Tahoma"/>
          <w:bCs/>
          <w:lang w:val="en-US" w:eastAsia="en-US"/>
        </w:rPr>
        <w:t>Collaborating with the offshore analysis team and other cross functional teams to enhance the NPI concept development process.</w:t>
      </w:r>
    </w:p>
    <w:p w:rsidR="000E2728" w:rsidRPr="00FD38C4" w:rsidRDefault="000E2728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D38C4">
        <w:rPr>
          <w:rFonts w:ascii="Tahoma" w:hAnsi="Tahoma" w:cs="Tahoma"/>
          <w:bCs/>
          <w:lang w:val="en-US" w:eastAsia="en-US"/>
        </w:rPr>
        <w:t>Optimizing the designs of various assemblies and components to minimize the cost and weight</w:t>
      </w:r>
    </w:p>
    <w:p w:rsidR="000E2728" w:rsidRDefault="000E2728" w:rsidP="000E2728">
      <w:pPr>
        <w:pStyle w:val="ListBullet"/>
        <w:numPr>
          <w:ilvl w:val="0"/>
          <w:numId w:val="0"/>
        </w:numPr>
        <w:ind w:left="360" w:hanging="360"/>
        <w:rPr>
          <w:rFonts w:ascii="Trebuchet MS" w:hAnsi="Trebuchet MS"/>
          <w:bCs/>
          <w:sz w:val="20"/>
          <w:lang w:val="en-GB" w:eastAsia="ar-SA"/>
        </w:rPr>
      </w:pPr>
    </w:p>
    <w:p w:rsidR="000E2728" w:rsidRPr="00216540" w:rsidRDefault="000E2728" w:rsidP="000E2728">
      <w:pPr>
        <w:spacing w:line="360" w:lineRule="auto"/>
        <w:rPr>
          <w:rFonts w:ascii="Tahoma" w:hAnsi="Tahoma" w:cs="Tahoma"/>
          <w:bCs/>
          <w:lang w:val="en-US" w:eastAsia="en-US"/>
        </w:rPr>
      </w:pPr>
      <w:r w:rsidRPr="00216540">
        <w:rPr>
          <w:rFonts w:ascii="Tahoma" w:hAnsi="Tahoma" w:cs="Tahoma"/>
          <w:b/>
          <w:bCs/>
          <w:lang w:val="en-US" w:eastAsia="en-US"/>
        </w:rPr>
        <w:t>Project#2:</w:t>
      </w:r>
      <w:r w:rsidRPr="00216540">
        <w:rPr>
          <w:rFonts w:ascii="Tahoma" w:hAnsi="Tahoma" w:cs="Tahoma"/>
          <w:bCs/>
          <w:lang w:val="en-US" w:eastAsia="en-US"/>
        </w:rPr>
        <w:t xml:space="preserve"> </w:t>
      </w:r>
      <w:r w:rsidR="00443327" w:rsidRPr="00216540">
        <w:rPr>
          <w:rFonts w:ascii="Tahoma" w:hAnsi="Tahoma" w:cs="Tahoma"/>
          <w:bCs/>
          <w:lang w:val="en-US" w:eastAsia="en-US"/>
        </w:rPr>
        <w:t>Tolerance stack up for the linear dimensioning of Hydraulic service center</w:t>
      </w:r>
    </w:p>
    <w:p w:rsidR="000E2728" w:rsidRPr="00216540" w:rsidRDefault="000E2728" w:rsidP="008D7E85">
      <w:pPr>
        <w:spacing w:line="360" w:lineRule="auto"/>
        <w:ind w:left="720" w:hanging="720"/>
        <w:rPr>
          <w:rFonts w:ascii="Tahoma" w:hAnsi="Tahoma" w:cs="Tahoma"/>
          <w:bCs/>
          <w:lang w:val="en-US" w:eastAsia="en-US"/>
        </w:rPr>
      </w:pPr>
      <w:r w:rsidRPr="00216540">
        <w:rPr>
          <w:rFonts w:ascii="Tahoma" w:hAnsi="Tahoma" w:cs="Tahoma"/>
          <w:bCs/>
          <w:i/>
          <w:u w:val="single"/>
          <w:lang w:val="en-US" w:eastAsia="en-US"/>
        </w:rPr>
        <w:t xml:space="preserve">Title </w:t>
      </w:r>
      <w:r w:rsidRPr="00216540">
        <w:rPr>
          <w:rFonts w:ascii="Tahoma" w:hAnsi="Tahoma" w:cs="Tahoma"/>
          <w:bCs/>
          <w:lang w:val="en-US" w:eastAsia="en-US"/>
        </w:rPr>
        <w:tab/>
        <w:t xml:space="preserve">  </w:t>
      </w:r>
      <w:r w:rsidRPr="00216540">
        <w:rPr>
          <w:rFonts w:ascii="Tahoma" w:hAnsi="Tahoma" w:cs="Tahoma"/>
          <w:bCs/>
          <w:lang w:val="en-US" w:eastAsia="en-US"/>
        </w:rPr>
        <w:tab/>
        <w:t xml:space="preserve">: </w:t>
      </w:r>
      <w:r w:rsidR="008D7E85">
        <w:rPr>
          <w:rFonts w:ascii="Tahoma" w:hAnsi="Tahoma" w:cs="Tahoma"/>
          <w:bCs/>
          <w:lang w:val="en-US" w:eastAsia="en-US"/>
        </w:rPr>
        <w:t xml:space="preserve">Tolerance stack up for the door assembly using linear dimensioning. </w:t>
      </w:r>
    </w:p>
    <w:p w:rsidR="000E2728" w:rsidRPr="00216540" w:rsidRDefault="000E2728" w:rsidP="000E2728">
      <w:pPr>
        <w:spacing w:line="360" w:lineRule="auto"/>
        <w:rPr>
          <w:rFonts w:ascii="Tahoma" w:hAnsi="Tahoma" w:cs="Tahoma"/>
          <w:bCs/>
          <w:lang w:val="en-US" w:eastAsia="en-US"/>
        </w:rPr>
      </w:pPr>
      <w:r w:rsidRPr="00216540">
        <w:rPr>
          <w:rFonts w:ascii="Tahoma" w:hAnsi="Tahoma" w:cs="Tahoma"/>
          <w:bCs/>
          <w:i/>
          <w:u w:val="single"/>
          <w:lang w:val="en-US" w:eastAsia="en-US"/>
        </w:rPr>
        <w:t>Duration</w:t>
      </w:r>
      <w:r w:rsidR="00443327" w:rsidRPr="00216540">
        <w:rPr>
          <w:rFonts w:ascii="Tahoma" w:hAnsi="Tahoma" w:cs="Tahoma"/>
          <w:bCs/>
          <w:lang w:val="en-US" w:eastAsia="en-US"/>
        </w:rPr>
        <w:t xml:space="preserve"> </w:t>
      </w:r>
      <w:r w:rsidR="00443327" w:rsidRPr="00216540">
        <w:rPr>
          <w:rFonts w:ascii="Tahoma" w:hAnsi="Tahoma" w:cs="Tahoma"/>
          <w:bCs/>
          <w:lang w:val="en-US" w:eastAsia="en-US"/>
        </w:rPr>
        <w:tab/>
        <w:t>:  Sep-2013 to November-2013</w:t>
      </w:r>
    </w:p>
    <w:p w:rsidR="000E2728" w:rsidRDefault="000E2728" w:rsidP="000E2728">
      <w:pPr>
        <w:spacing w:line="360" w:lineRule="auto"/>
        <w:rPr>
          <w:rFonts w:ascii="Tahoma" w:hAnsi="Tahoma" w:cs="Tahoma"/>
          <w:bCs/>
          <w:lang w:val="en-US" w:eastAsia="en-US"/>
        </w:rPr>
      </w:pPr>
      <w:r w:rsidRPr="00216540">
        <w:rPr>
          <w:rFonts w:ascii="Tahoma" w:hAnsi="Tahoma" w:cs="Tahoma"/>
          <w:bCs/>
          <w:i/>
          <w:u w:val="single"/>
          <w:lang w:val="en-US" w:eastAsia="en-US"/>
        </w:rPr>
        <w:t>Software used</w:t>
      </w:r>
      <w:r w:rsidRPr="00216540">
        <w:rPr>
          <w:rFonts w:ascii="Tahoma" w:hAnsi="Tahoma" w:cs="Tahoma"/>
          <w:bCs/>
          <w:lang w:val="en-US" w:eastAsia="en-US"/>
        </w:rPr>
        <w:tab/>
        <w:t xml:space="preserve">:  </w:t>
      </w:r>
      <w:proofErr w:type="spellStart"/>
      <w:r w:rsidR="00443327" w:rsidRPr="00216540">
        <w:rPr>
          <w:rFonts w:ascii="Tahoma" w:hAnsi="Tahoma" w:cs="Tahoma"/>
          <w:bCs/>
          <w:lang w:val="en-US" w:eastAsia="en-US"/>
        </w:rPr>
        <w:t>Pro</w:t>
      </w:r>
      <w:r w:rsidR="00216540">
        <w:rPr>
          <w:rFonts w:ascii="Tahoma" w:hAnsi="Tahoma" w:cs="Tahoma"/>
          <w:bCs/>
          <w:lang w:val="en-US" w:eastAsia="en-US"/>
        </w:rPr>
        <w:t>E</w:t>
      </w:r>
      <w:proofErr w:type="spellEnd"/>
      <w:r w:rsidR="008D7E85">
        <w:rPr>
          <w:rFonts w:ascii="Tahoma" w:hAnsi="Tahoma" w:cs="Tahoma"/>
          <w:bCs/>
          <w:lang w:val="en-US" w:eastAsia="en-US"/>
        </w:rPr>
        <w:t xml:space="preserve"> for model review and clearance calculations.</w:t>
      </w:r>
    </w:p>
    <w:p w:rsidR="00FD38C4" w:rsidRPr="00216540" w:rsidRDefault="00FD38C4" w:rsidP="000E2728">
      <w:pPr>
        <w:spacing w:line="360" w:lineRule="auto"/>
        <w:rPr>
          <w:rFonts w:ascii="Tahoma" w:hAnsi="Tahoma" w:cs="Tahoma"/>
          <w:bCs/>
          <w:lang w:val="en-US" w:eastAsia="en-US"/>
        </w:rPr>
      </w:pPr>
    </w:p>
    <w:p w:rsidR="000E2728" w:rsidRDefault="008D7E85" w:rsidP="000E2728">
      <w:pPr>
        <w:spacing w:line="360" w:lineRule="auto"/>
        <w:rPr>
          <w:rFonts w:ascii="Tahoma" w:hAnsi="Tahoma" w:cs="Tahoma"/>
          <w:bCs/>
          <w:i/>
          <w:u w:val="single"/>
          <w:lang w:val="en-US" w:eastAsia="en-US"/>
        </w:rPr>
      </w:pPr>
      <w:r>
        <w:rPr>
          <w:rFonts w:ascii="Tahoma" w:hAnsi="Tahoma" w:cs="Tahoma"/>
          <w:bCs/>
          <w:i/>
          <w:u w:val="single"/>
          <w:lang w:val="en-US" w:eastAsia="en-US"/>
        </w:rPr>
        <w:t xml:space="preserve">Roles &amp; </w:t>
      </w:r>
      <w:r w:rsidR="000E2728" w:rsidRPr="00216540">
        <w:rPr>
          <w:rFonts w:ascii="Tahoma" w:hAnsi="Tahoma" w:cs="Tahoma"/>
          <w:bCs/>
          <w:i/>
          <w:u w:val="single"/>
          <w:lang w:val="en-US" w:eastAsia="en-US"/>
        </w:rPr>
        <w:t>Responsibilities</w:t>
      </w:r>
      <w:r w:rsidR="000E2728" w:rsidRPr="00216540">
        <w:rPr>
          <w:rFonts w:ascii="Tahoma" w:hAnsi="Tahoma" w:cs="Tahoma"/>
          <w:bCs/>
          <w:i/>
          <w:u w:val="single"/>
          <w:lang w:val="en-US" w:eastAsia="en-US"/>
        </w:rPr>
        <w:tab/>
        <w:t>:</w:t>
      </w:r>
    </w:p>
    <w:p w:rsidR="00FD38C4" w:rsidRPr="00216540" w:rsidRDefault="00FD38C4" w:rsidP="000E2728">
      <w:pPr>
        <w:spacing w:line="360" w:lineRule="auto"/>
        <w:rPr>
          <w:rFonts w:ascii="Tahoma" w:hAnsi="Tahoma" w:cs="Tahoma"/>
          <w:bCs/>
          <w:i/>
          <w:u w:val="single"/>
          <w:lang w:val="en-US" w:eastAsia="en-US"/>
        </w:rPr>
      </w:pPr>
    </w:p>
    <w:p w:rsidR="000E2728" w:rsidRPr="00FD38C4" w:rsidRDefault="00D56B97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D38C4">
        <w:rPr>
          <w:rFonts w:ascii="Tahoma" w:hAnsi="Tahoma" w:cs="Tahoma"/>
          <w:bCs/>
          <w:lang w:val="en-US" w:eastAsia="en-US"/>
        </w:rPr>
        <w:t xml:space="preserve">As a team member, I have given a good support </w:t>
      </w:r>
      <w:r w:rsidR="008D7E85" w:rsidRPr="00FD38C4">
        <w:rPr>
          <w:rFonts w:ascii="Tahoma" w:hAnsi="Tahoma" w:cs="Tahoma"/>
          <w:bCs/>
          <w:lang w:val="en-US" w:eastAsia="en-US"/>
        </w:rPr>
        <w:t xml:space="preserve">to </w:t>
      </w:r>
      <w:r w:rsidRPr="00FD38C4">
        <w:rPr>
          <w:rFonts w:ascii="Tahoma" w:hAnsi="Tahoma" w:cs="Tahoma"/>
          <w:bCs/>
          <w:lang w:val="en-US" w:eastAsia="en-US"/>
        </w:rPr>
        <w:t xml:space="preserve">my </w:t>
      </w:r>
      <w:r w:rsidR="008D7E85" w:rsidRPr="00FD38C4">
        <w:rPr>
          <w:rFonts w:ascii="Tahoma" w:hAnsi="Tahoma" w:cs="Tahoma"/>
          <w:bCs/>
          <w:lang w:val="en-US" w:eastAsia="en-US"/>
        </w:rPr>
        <w:t>team lead and did all the calculations and final documentation for the clients</w:t>
      </w:r>
      <w:r w:rsidR="000E2728" w:rsidRPr="00FD38C4">
        <w:rPr>
          <w:rFonts w:ascii="Tahoma" w:hAnsi="Tahoma" w:cs="Tahoma"/>
          <w:bCs/>
          <w:lang w:val="en-US" w:eastAsia="en-US"/>
        </w:rPr>
        <w:t>.</w:t>
      </w:r>
    </w:p>
    <w:p w:rsidR="0008554A" w:rsidRPr="00FD38C4" w:rsidRDefault="0008554A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D38C4">
        <w:rPr>
          <w:rFonts w:ascii="Tahoma" w:hAnsi="Tahoma" w:cs="Tahoma"/>
          <w:bCs/>
          <w:lang w:val="en-US" w:eastAsia="en-US"/>
        </w:rPr>
        <w:t xml:space="preserve">Using </w:t>
      </w:r>
      <w:proofErr w:type="spellStart"/>
      <w:r w:rsidRPr="00FD38C4">
        <w:rPr>
          <w:rFonts w:ascii="Tahoma" w:hAnsi="Tahoma" w:cs="Tahoma"/>
          <w:bCs/>
          <w:lang w:val="en-US" w:eastAsia="en-US"/>
        </w:rPr>
        <w:t>Equi</w:t>
      </w:r>
      <w:proofErr w:type="spellEnd"/>
      <w:r w:rsidRPr="00FD38C4">
        <w:rPr>
          <w:rFonts w:ascii="Tahoma" w:hAnsi="Tahoma" w:cs="Tahoma"/>
          <w:bCs/>
          <w:lang w:val="en-US" w:eastAsia="en-US"/>
        </w:rPr>
        <w:t xml:space="preserve">-Bilateral tolerance </w:t>
      </w:r>
      <w:r w:rsidR="00F6696C" w:rsidRPr="00FD38C4">
        <w:rPr>
          <w:rFonts w:ascii="Tahoma" w:hAnsi="Tahoma" w:cs="Tahoma"/>
          <w:bCs/>
          <w:lang w:val="en-US" w:eastAsia="en-US"/>
        </w:rPr>
        <w:t>did all the calculations and the worst case tolerance zone has been identified and documented all the results.</w:t>
      </w:r>
    </w:p>
    <w:p w:rsidR="00BC3B39" w:rsidRDefault="00BC3B39" w:rsidP="00763A33">
      <w:pPr>
        <w:pStyle w:val="Header"/>
        <w:rPr>
          <w:rFonts w:ascii="Palatino Linotype" w:hAnsi="Palatino Linotype"/>
          <w:b/>
          <w:bCs/>
        </w:rPr>
      </w:pPr>
    </w:p>
    <w:p w:rsidR="00BC3B39" w:rsidRDefault="00BC3B39" w:rsidP="00763A33">
      <w:pPr>
        <w:pStyle w:val="Header"/>
        <w:rPr>
          <w:rFonts w:ascii="Palatino Linotype" w:hAnsi="Palatino Linotype"/>
          <w:b/>
          <w:bCs/>
        </w:rPr>
      </w:pPr>
    </w:p>
    <w:p w:rsidR="00A856FD" w:rsidRDefault="00A856FD" w:rsidP="00763A33">
      <w:pPr>
        <w:pStyle w:val="Header"/>
        <w:rPr>
          <w:rFonts w:ascii="Tahoma" w:hAnsi="Tahoma" w:cs="Tahoma"/>
          <w:bCs/>
          <w:lang w:val="en-US" w:eastAsia="en-US"/>
        </w:rPr>
      </w:pPr>
      <w:r>
        <w:rPr>
          <w:rFonts w:ascii="Tahoma" w:hAnsi="Tahoma" w:cs="Tahoma"/>
          <w:b/>
          <w:bCs/>
          <w:lang w:val="en-US" w:eastAsia="en-US"/>
        </w:rPr>
        <w:t>Project#3</w:t>
      </w:r>
      <w:r w:rsidR="00763A33" w:rsidRPr="00A856FD">
        <w:rPr>
          <w:rFonts w:ascii="Tahoma" w:hAnsi="Tahoma" w:cs="Tahoma"/>
          <w:bCs/>
          <w:lang w:val="en-US" w:eastAsia="en-US"/>
        </w:rPr>
        <w:t>:  Modeling &amp; Detailing of Electrical Harness</w:t>
      </w:r>
    </w:p>
    <w:p w:rsidR="00A856FD" w:rsidRDefault="00A856FD" w:rsidP="00763A33">
      <w:pPr>
        <w:pStyle w:val="Header"/>
        <w:rPr>
          <w:rFonts w:ascii="Tahoma" w:hAnsi="Tahoma" w:cs="Tahoma"/>
          <w:bCs/>
          <w:lang w:val="en-US" w:eastAsia="en-US"/>
        </w:rPr>
      </w:pPr>
    </w:p>
    <w:p w:rsidR="00763A33" w:rsidRPr="00A856FD" w:rsidRDefault="00763A33" w:rsidP="00763A33">
      <w:pPr>
        <w:pStyle w:val="Header"/>
        <w:rPr>
          <w:rFonts w:ascii="Tahoma" w:hAnsi="Tahoma" w:cs="Tahoma"/>
          <w:bCs/>
          <w:lang w:val="en-US" w:eastAsia="en-US"/>
        </w:rPr>
      </w:pPr>
      <w:r w:rsidRPr="00A856FD">
        <w:rPr>
          <w:rFonts w:ascii="Tahoma" w:hAnsi="Tahoma" w:cs="Tahoma"/>
          <w:bCs/>
          <w:i/>
          <w:u w:val="single"/>
          <w:lang w:val="en-US" w:eastAsia="en-US"/>
        </w:rPr>
        <w:t>Client</w:t>
      </w:r>
      <w:r w:rsidR="00A856FD" w:rsidRPr="00A856FD">
        <w:rPr>
          <w:rFonts w:ascii="Tahoma" w:hAnsi="Tahoma" w:cs="Tahoma"/>
          <w:bCs/>
          <w:lang w:val="en-US" w:eastAsia="en-US"/>
        </w:rPr>
        <w:t xml:space="preserve">               </w:t>
      </w:r>
      <w:r w:rsidRPr="00A856FD">
        <w:rPr>
          <w:rFonts w:ascii="Tahoma" w:hAnsi="Tahoma" w:cs="Tahoma"/>
          <w:bCs/>
          <w:lang w:val="en-US" w:eastAsia="en-US"/>
        </w:rPr>
        <w:t>: Caterpillar, India.</w:t>
      </w:r>
    </w:p>
    <w:p w:rsidR="00763A33" w:rsidRPr="00A856FD" w:rsidRDefault="00763A33" w:rsidP="00763A33">
      <w:pPr>
        <w:pStyle w:val="Header"/>
        <w:rPr>
          <w:rFonts w:ascii="Tahoma" w:hAnsi="Tahoma" w:cs="Tahoma"/>
          <w:bCs/>
          <w:lang w:val="en-US" w:eastAsia="en-US"/>
        </w:rPr>
      </w:pPr>
      <w:r w:rsidRPr="00A856FD">
        <w:rPr>
          <w:rFonts w:ascii="Tahoma" w:hAnsi="Tahoma" w:cs="Tahoma"/>
          <w:bCs/>
          <w:i/>
          <w:u w:val="single"/>
          <w:lang w:val="en-US" w:eastAsia="en-US"/>
        </w:rPr>
        <w:t xml:space="preserve">Role </w:t>
      </w:r>
      <w:r w:rsidRPr="00A856FD">
        <w:rPr>
          <w:rFonts w:ascii="Tahoma" w:hAnsi="Tahoma" w:cs="Tahoma"/>
          <w:bCs/>
          <w:lang w:val="en-US" w:eastAsia="en-US"/>
        </w:rPr>
        <w:t xml:space="preserve">              </w:t>
      </w:r>
      <w:r w:rsidR="00A856FD">
        <w:rPr>
          <w:rFonts w:ascii="Tahoma" w:hAnsi="Tahoma" w:cs="Tahoma"/>
          <w:bCs/>
          <w:lang w:val="en-US" w:eastAsia="en-US"/>
        </w:rPr>
        <w:t xml:space="preserve"> </w:t>
      </w:r>
      <w:r w:rsidRPr="00A856FD">
        <w:rPr>
          <w:rFonts w:ascii="Tahoma" w:hAnsi="Tahoma" w:cs="Tahoma"/>
          <w:bCs/>
          <w:lang w:val="en-US" w:eastAsia="en-US"/>
        </w:rPr>
        <w:t xml:space="preserve"> :  Team Member.</w:t>
      </w:r>
    </w:p>
    <w:p w:rsidR="00763A33" w:rsidRPr="00A856FD" w:rsidRDefault="00763A33" w:rsidP="00763A33">
      <w:pPr>
        <w:pStyle w:val="Header"/>
        <w:rPr>
          <w:rFonts w:ascii="Tahoma" w:hAnsi="Tahoma" w:cs="Tahoma"/>
          <w:bCs/>
          <w:lang w:val="en-US" w:eastAsia="en-US"/>
        </w:rPr>
      </w:pPr>
      <w:r w:rsidRPr="00A856FD">
        <w:rPr>
          <w:rFonts w:ascii="Tahoma" w:hAnsi="Tahoma" w:cs="Tahoma"/>
          <w:bCs/>
          <w:i/>
          <w:u w:val="single"/>
          <w:lang w:val="en-US" w:eastAsia="en-US"/>
        </w:rPr>
        <w:t>Tools</w:t>
      </w:r>
      <w:r w:rsidR="00A856FD">
        <w:rPr>
          <w:rFonts w:ascii="Tahoma" w:hAnsi="Tahoma" w:cs="Tahoma"/>
          <w:bCs/>
          <w:lang w:val="en-US" w:eastAsia="en-US"/>
        </w:rPr>
        <w:t xml:space="preserve">               </w:t>
      </w:r>
      <w:r w:rsidRPr="00A856FD">
        <w:rPr>
          <w:rFonts w:ascii="Tahoma" w:hAnsi="Tahoma" w:cs="Tahoma"/>
          <w:bCs/>
          <w:lang w:val="en-US" w:eastAsia="en-US"/>
        </w:rPr>
        <w:t>:  Pro/E Wildfire 4.0</w:t>
      </w:r>
      <w:r w:rsidR="0025233B">
        <w:rPr>
          <w:rFonts w:ascii="Tahoma" w:hAnsi="Tahoma" w:cs="Tahoma"/>
          <w:bCs/>
          <w:lang w:val="en-US" w:eastAsia="en-US"/>
        </w:rPr>
        <w:t xml:space="preserve"> (</w:t>
      </w:r>
      <w:r w:rsidRPr="00A856FD">
        <w:rPr>
          <w:rFonts w:ascii="Tahoma" w:hAnsi="Tahoma" w:cs="Tahoma"/>
          <w:bCs/>
          <w:lang w:val="en-US" w:eastAsia="en-US"/>
        </w:rPr>
        <w:t>Cabling, Modeling, Assembling &amp; Drafting</w:t>
      </w:r>
      <w:r w:rsidR="0025233B">
        <w:rPr>
          <w:rFonts w:ascii="Tahoma" w:hAnsi="Tahoma" w:cs="Tahoma"/>
          <w:bCs/>
          <w:lang w:val="en-US" w:eastAsia="en-US"/>
        </w:rPr>
        <w:t>)</w:t>
      </w:r>
    </w:p>
    <w:p w:rsidR="00763A33" w:rsidRDefault="00763A33" w:rsidP="00763A33">
      <w:pPr>
        <w:pStyle w:val="Header"/>
        <w:rPr>
          <w:rFonts w:ascii="Tahoma" w:hAnsi="Tahoma" w:cs="Tahoma"/>
          <w:bCs/>
          <w:lang w:val="en-US" w:eastAsia="en-US"/>
        </w:rPr>
      </w:pPr>
      <w:r w:rsidRPr="00A856FD">
        <w:rPr>
          <w:rFonts w:ascii="Tahoma" w:hAnsi="Tahoma" w:cs="Tahoma"/>
          <w:bCs/>
          <w:i/>
          <w:u w:val="single"/>
          <w:lang w:val="en-US" w:eastAsia="en-US"/>
        </w:rPr>
        <w:t xml:space="preserve">Description </w:t>
      </w:r>
      <w:r w:rsidRPr="00A856FD">
        <w:rPr>
          <w:rFonts w:ascii="Tahoma" w:hAnsi="Tahoma" w:cs="Tahoma"/>
          <w:bCs/>
          <w:lang w:val="en-US" w:eastAsia="en-US"/>
        </w:rPr>
        <w:t xml:space="preserve">  </w:t>
      </w:r>
      <w:r w:rsidR="00A856FD">
        <w:rPr>
          <w:rFonts w:ascii="Tahoma" w:hAnsi="Tahoma" w:cs="Tahoma"/>
          <w:bCs/>
          <w:lang w:val="en-US" w:eastAsia="en-US"/>
        </w:rPr>
        <w:t xml:space="preserve">     </w:t>
      </w:r>
      <w:r w:rsidRPr="00A856FD">
        <w:rPr>
          <w:rFonts w:ascii="Tahoma" w:hAnsi="Tahoma" w:cs="Tahoma"/>
          <w:bCs/>
          <w:lang w:val="en-US" w:eastAsia="en-US"/>
        </w:rPr>
        <w:t xml:space="preserve">:  Routing electrical harness, creating manufacturing drawing using </w:t>
      </w:r>
      <w:r w:rsidR="00A856FD" w:rsidRPr="00A856FD">
        <w:rPr>
          <w:rFonts w:ascii="Tahoma" w:hAnsi="Tahoma" w:cs="Tahoma"/>
          <w:bCs/>
          <w:lang w:val="en-US" w:eastAsia="en-US"/>
        </w:rPr>
        <w:t>Pro Cabling</w:t>
      </w:r>
      <w:r w:rsidRPr="00A856FD">
        <w:rPr>
          <w:rFonts w:ascii="Tahoma" w:hAnsi="Tahoma" w:cs="Tahoma"/>
          <w:bCs/>
          <w:lang w:val="en-US" w:eastAsia="en-US"/>
        </w:rPr>
        <w:t>.</w:t>
      </w:r>
    </w:p>
    <w:p w:rsidR="00BC3B39" w:rsidRPr="00910F36" w:rsidRDefault="00BC3B39" w:rsidP="00763A33">
      <w:pPr>
        <w:pStyle w:val="Header"/>
        <w:rPr>
          <w:rFonts w:ascii="Palatino Linotype" w:hAnsi="Palatino Linotype"/>
          <w:bCs/>
        </w:rPr>
      </w:pPr>
    </w:p>
    <w:p w:rsidR="00763A33" w:rsidRDefault="00763A33" w:rsidP="00763A33">
      <w:pPr>
        <w:spacing w:after="40"/>
        <w:rPr>
          <w:rFonts w:ascii="Tahoma" w:hAnsi="Tahoma" w:cs="Tahoma"/>
          <w:bCs/>
          <w:i/>
          <w:u w:val="single"/>
          <w:lang w:val="en-US" w:eastAsia="en-US"/>
        </w:rPr>
      </w:pPr>
      <w:r w:rsidRPr="00763A33">
        <w:rPr>
          <w:rFonts w:ascii="Tahoma" w:hAnsi="Tahoma" w:cs="Tahoma"/>
          <w:bCs/>
          <w:i/>
          <w:u w:val="single"/>
          <w:lang w:val="en-US" w:eastAsia="en-US"/>
        </w:rPr>
        <w:t>Roles &amp; Responsibilities:</w:t>
      </w:r>
    </w:p>
    <w:p w:rsidR="00FD38C4" w:rsidRPr="00763A33" w:rsidRDefault="00FD38C4" w:rsidP="00763A33">
      <w:pPr>
        <w:spacing w:after="40"/>
        <w:rPr>
          <w:rFonts w:ascii="Tahoma" w:hAnsi="Tahoma" w:cs="Tahoma"/>
          <w:bCs/>
          <w:i/>
          <w:u w:val="single"/>
          <w:lang w:val="en-US" w:eastAsia="en-US"/>
        </w:rPr>
      </w:pPr>
    </w:p>
    <w:p w:rsidR="00763A33" w:rsidRPr="00FD38C4" w:rsidRDefault="00763A33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D38C4">
        <w:rPr>
          <w:rFonts w:ascii="Tahoma" w:hAnsi="Tahoma" w:cs="Tahoma"/>
          <w:bCs/>
          <w:lang w:val="en-US" w:eastAsia="en-US"/>
        </w:rPr>
        <w:t xml:space="preserve">Experience in Routing the Electric harness, Schematic and creating the manufacturing drawing, design / modify group assemblies using </w:t>
      </w:r>
      <w:proofErr w:type="gramStart"/>
      <w:r w:rsidRPr="00FD38C4">
        <w:rPr>
          <w:rFonts w:ascii="Tahoma" w:hAnsi="Tahoma" w:cs="Tahoma"/>
          <w:bCs/>
          <w:lang w:val="en-US" w:eastAsia="en-US"/>
        </w:rPr>
        <w:t>Pro</w:t>
      </w:r>
      <w:proofErr w:type="gramEnd"/>
      <w:r w:rsidRPr="00FD38C4">
        <w:rPr>
          <w:rFonts w:ascii="Tahoma" w:hAnsi="Tahoma" w:cs="Tahoma"/>
          <w:bCs/>
          <w:lang w:val="en-US" w:eastAsia="en-US"/>
        </w:rPr>
        <w:t xml:space="preserve"> cabling.</w:t>
      </w:r>
    </w:p>
    <w:p w:rsidR="00763A33" w:rsidRPr="00FD38C4" w:rsidRDefault="00763A33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D38C4">
        <w:rPr>
          <w:rFonts w:ascii="Tahoma" w:hAnsi="Tahoma" w:cs="Tahoma"/>
          <w:bCs/>
          <w:lang w:val="en-US" w:eastAsia="en-US"/>
        </w:rPr>
        <w:t>Worked on Detailing and Modeling changes for 793F, 785G Trucks.</w:t>
      </w:r>
    </w:p>
    <w:p w:rsidR="00763A33" w:rsidRPr="00FD38C4" w:rsidRDefault="00763A33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D38C4">
        <w:rPr>
          <w:rFonts w:ascii="Tahoma" w:hAnsi="Tahoma" w:cs="Tahoma"/>
          <w:bCs/>
          <w:lang w:val="en-US" w:eastAsia="en-US"/>
        </w:rPr>
        <w:t>Routing of electrical harness, flattening of harness and creation of harness manufacture drawing from the electrical engineers schematic input</w:t>
      </w:r>
    </w:p>
    <w:p w:rsidR="00763A33" w:rsidRPr="00FD38C4" w:rsidRDefault="00763A33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D38C4">
        <w:rPr>
          <w:rFonts w:ascii="Tahoma" w:hAnsi="Tahoma" w:cs="Tahoma"/>
          <w:bCs/>
          <w:lang w:val="en-US" w:eastAsia="en-US"/>
        </w:rPr>
        <w:t xml:space="preserve">Handle responsibilities of designing electrical wire harnesses and optimizing wire harness designs </w:t>
      </w:r>
    </w:p>
    <w:p w:rsidR="00763A33" w:rsidRPr="00FD38C4" w:rsidRDefault="00763A33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D38C4">
        <w:rPr>
          <w:rFonts w:ascii="Tahoma" w:hAnsi="Tahoma" w:cs="Tahoma"/>
          <w:bCs/>
          <w:lang w:val="en-US" w:eastAsia="en-US"/>
        </w:rPr>
        <w:t>Handle the tasks of molding wiring assemblies by using Pro/E modeling software</w:t>
      </w:r>
    </w:p>
    <w:p w:rsidR="00763A33" w:rsidRPr="00FD38C4" w:rsidRDefault="00763A33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D38C4">
        <w:rPr>
          <w:rFonts w:ascii="Tahoma" w:hAnsi="Tahoma" w:cs="Tahoma"/>
          <w:bCs/>
          <w:lang w:val="en-US" w:eastAsia="en-US"/>
        </w:rPr>
        <w:t>Responsible for providing design data and specifications to support in design modification procedures.</w:t>
      </w:r>
    </w:p>
    <w:p w:rsidR="00F6696C" w:rsidRDefault="00F6696C" w:rsidP="00F6696C">
      <w:pPr>
        <w:pStyle w:val="ListBullet"/>
        <w:numPr>
          <w:ilvl w:val="0"/>
          <w:numId w:val="0"/>
        </w:numPr>
        <w:ind w:left="360" w:hanging="360"/>
        <w:rPr>
          <w:rFonts w:ascii="Tahoma" w:hAnsi="Tahoma" w:cs="Tahoma"/>
          <w:bCs/>
          <w:sz w:val="20"/>
        </w:rPr>
      </w:pPr>
    </w:p>
    <w:p w:rsidR="00F6696C" w:rsidRDefault="00F6696C" w:rsidP="00F6696C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  <w:lang w:val="en-US" w:eastAsia="en-US"/>
        </w:rPr>
        <w:t>Project#4</w:t>
      </w:r>
      <w:r w:rsidRPr="00CE67F1">
        <w:rPr>
          <w:rFonts w:ascii="Tahoma" w:hAnsi="Tahoma" w:cs="Tahoma"/>
          <w:b/>
          <w:bCs/>
          <w:lang w:val="en-US" w:eastAsia="en-US"/>
        </w:rPr>
        <w:t>:</w:t>
      </w:r>
      <w:r w:rsidR="00693A5C">
        <w:rPr>
          <w:rFonts w:ascii="Tahoma" w:hAnsi="Tahoma" w:cs="Tahoma"/>
          <w:bCs/>
        </w:rPr>
        <w:t xml:space="preserve"> Modelling and detailing</w:t>
      </w:r>
      <w:r w:rsidRPr="00821160">
        <w:rPr>
          <w:rFonts w:ascii="Tahoma" w:hAnsi="Tahoma" w:cs="Tahoma"/>
          <w:bCs/>
        </w:rPr>
        <w:t xml:space="preserve">, </w:t>
      </w:r>
      <w:r w:rsidR="00693A5C">
        <w:rPr>
          <w:rFonts w:ascii="Tahoma" w:hAnsi="Tahoma" w:cs="Tahoma"/>
          <w:bCs/>
        </w:rPr>
        <w:t>(February</w:t>
      </w:r>
      <w:r>
        <w:rPr>
          <w:rFonts w:ascii="Tahoma" w:hAnsi="Tahoma" w:cs="Tahoma"/>
          <w:bCs/>
        </w:rPr>
        <w:t xml:space="preserve"> 201</w:t>
      </w:r>
      <w:r w:rsidR="00693A5C">
        <w:rPr>
          <w:rFonts w:ascii="Tahoma" w:hAnsi="Tahoma" w:cs="Tahoma"/>
          <w:bCs/>
        </w:rPr>
        <w:t>4</w:t>
      </w:r>
      <w:r>
        <w:rPr>
          <w:rFonts w:ascii="Tahoma" w:hAnsi="Tahoma" w:cs="Tahoma"/>
          <w:bCs/>
        </w:rPr>
        <w:t xml:space="preserve"> to </w:t>
      </w:r>
      <w:r w:rsidR="00693A5C">
        <w:rPr>
          <w:rFonts w:ascii="Tahoma" w:hAnsi="Tahoma" w:cs="Tahoma"/>
          <w:bCs/>
        </w:rPr>
        <w:t>Till date</w:t>
      </w:r>
      <w:r>
        <w:rPr>
          <w:rFonts w:ascii="Tahoma" w:hAnsi="Tahoma" w:cs="Tahoma"/>
          <w:bCs/>
        </w:rPr>
        <w:t>)</w:t>
      </w:r>
      <w:r w:rsidRPr="00821160">
        <w:rPr>
          <w:rFonts w:ascii="Tahoma" w:hAnsi="Tahoma" w:cs="Tahoma"/>
          <w:bCs/>
        </w:rPr>
        <w:t>.</w:t>
      </w:r>
    </w:p>
    <w:p w:rsidR="00F469D7" w:rsidRDefault="00F469D7" w:rsidP="00F6696C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</w:p>
    <w:p w:rsidR="00F469D7" w:rsidRPr="00A856FD" w:rsidRDefault="00F469D7" w:rsidP="00F469D7">
      <w:pPr>
        <w:pStyle w:val="Header"/>
        <w:rPr>
          <w:rFonts w:ascii="Tahoma" w:hAnsi="Tahoma" w:cs="Tahoma"/>
          <w:bCs/>
          <w:lang w:val="en-US" w:eastAsia="en-US"/>
        </w:rPr>
      </w:pPr>
      <w:r w:rsidRPr="00A856FD">
        <w:rPr>
          <w:rFonts w:ascii="Tahoma" w:hAnsi="Tahoma" w:cs="Tahoma"/>
          <w:bCs/>
          <w:i/>
          <w:u w:val="single"/>
          <w:lang w:val="en-US" w:eastAsia="en-US"/>
        </w:rPr>
        <w:t>Client</w:t>
      </w:r>
      <w:r w:rsidRPr="00A856FD">
        <w:rPr>
          <w:rFonts w:ascii="Tahoma" w:hAnsi="Tahoma" w:cs="Tahoma"/>
          <w:bCs/>
          <w:lang w:val="en-US" w:eastAsia="en-US"/>
        </w:rPr>
        <w:t xml:space="preserve">               : </w:t>
      </w:r>
      <w:r>
        <w:rPr>
          <w:rFonts w:ascii="Tahoma" w:hAnsi="Tahoma" w:cs="Tahoma"/>
          <w:bCs/>
        </w:rPr>
        <w:t>Harley-Davidson, U.S.A</w:t>
      </w:r>
      <w:r w:rsidRPr="00A856FD">
        <w:rPr>
          <w:rFonts w:ascii="Tahoma" w:hAnsi="Tahoma" w:cs="Tahoma"/>
          <w:bCs/>
          <w:lang w:val="en-US" w:eastAsia="en-US"/>
        </w:rPr>
        <w:t>.</w:t>
      </w:r>
    </w:p>
    <w:p w:rsidR="00F469D7" w:rsidRPr="00A856FD" w:rsidRDefault="00F469D7" w:rsidP="00F469D7">
      <w:pPr>
        <w:pStyle w:val="Header"/>
        <w:rPr>
          <w:rFonts w:ascii="Tahoma" w:hAnsi="Tahoma" w:cs="Tahoma"/>
          <w:bCs/>
          <w:lang w:val="en-US" w:eastAsia="en-US"/>
        </w:rPr>
      </w:pPr>
      <w:r w:rsidRPr="00A856FD">
        <w:rPr>
          <w:rFonts w:ascii="Tahoma" w:hAnsi="Tahoma" w:cs="Tahoma"/>
          <w:bCs/>
          <w:i/>
          <w:u w:val="single"/>
          <w:lang w:val="en-US" w:eastAsia="en-US"/>
        </w:rPr>
        <w:t xml:space="preserve">Role </w:t>
      </w:r>
      <w:r w:rsidRPr="00A856FD">
        <w:rPr>
          <w:rFonts w:ascii="Tahoma" w:hAnsi="Tahoma" w:cs="Tahoma"/>
          <w:bCs/>
          <w:lang w:val="en-US" w:eastAsia="en-US"/>
        </w:rPr>
        <w:t xml:space="preserve">              </w:t>
      </w:r>
      <w:r>
        <w:rPr>
          <w:rFonts w:ascii="Tahoma" w:hAnsi="Tahoma" w:cs="Tahoma"/>
          <w:bCs/>
          <w:lang w:val="en-US" w:eastAsia="en-US"/>
        </w:rPr>
        <w:t xml:space="preserve"> </w:t>
      </w:r>
      <w:r w:rsidRPr="00A856FD">
        <w:rPr>
          <w:rFonts w:ascii="Tahoma" w:hAnsi="Tahoma" w:cs="Tahoma"/>
          <w:bCs/>
          <w:lang w:val="en-US" w:eastAsia="en-US"/>
        </w:rPr>
        <w:t xml:space="preserve"> :  Team Member.</w:t>
      </w:r>
    </w:p>
    <w:p w:rsidR="00F469D7" w:rsidRPr="00A856FD" w:rsidRDefault="00F469D7" w:rsidP="00F469D7">
      <w:pPr>
        <w:pStyle w:val="Header"/>
        <w:rPr>
          <w:rFonts w:ascii="Tahoma" w:hAnsi="Tahoma" w:cs="Tahoma"/>
          <w:bCs/>
          <w:lang w:val="en-US" w:eastAsia="en-US"/>
        </w:rPr>
      </w:pPr>
      <w:r w:rsidRPr="00A856FD">
        <w:rPr>
          <w:rFonts w:ascii="Tahoma" w:hAnsi="Tahoma" w:cs="Tahoma"/>
          <w:bCs/>
          <w:i/>
          <w:u w:val="single"/>
          <w:lang w:val="en-US" w:eastAsia="en-US"/>
        </w:rPr>
        <w:t>Tools</w:t>
      </w:r>
      <w:r>
        <w:rPr>
          <w:rFonts w:ascii="Tahoma" w:hAnsi="Tahoma" w:cs="Tahoma"/>
          <w:bCs/>
          <w:lang w:val="en-US" w:eastAsia="en-US"/>
        </w:rPr>
        <w:t xml:space="preserve">               </w:t>
      </w:r>
      <w:r w:rsidRPr="00A856FD">
        <w:rPr>
          <w:rFonts w:ascii="Tahoma" w:hAnsi="Tahoma" w:cs="Tahoma"/>
          <w:bCs/>
          <w:lang w:val="en-US" w:eastAsia="en-US"/>
        </w:rPr>
        <w:t xml:space="preserve">:  </w:t>
      </w:r>
      <w:r>
        <w:rPr>
          <w:rFonts w:ascii="Tahoma" w:hAnsi="Tahoma" w:cs="Tahoma"/>
          <w:bCs/>
          <w:lang w:val="en-US" w:eastAsia="en-US"/>
        </w:rPr>
        <w:t>Creo.2,</w:t>
      </w:r>
      <w:r w:rsidR="009766BF">
        <w:rPr>
          <w:rFonts w:ascii="Tahoma" w:hAnsi="Tahoma" w:cs="Tahoma"/>
          <w:bCs/>
          <w:lang w:val="en-US" w:eastAsia="en-US"/>
        </w:rPr>
        <w:t xml:space="preserve"> PDM, </w:t>
      </w:r>
      <w:r>
        <w:rPr>
          <w:rFonts w:ascii="Tahoma" w:hAnsi="Tahoma" w:cs="Tahoma"/>
          <w:bCs/>
          <w:lang w:val="en-US" w:eastAsia="en-US"/>
        </w:rPr>
        <w:t>Wind Chill, VADAR.</w:t>
      </w:r>
    </w:p>
    <w:p w:rsidR="00F469D7" w:rsidRDefault="00F469D7" w:rsidP="00F469D7">
      <w:pPr>
        <w:pStyle w:val="Header"/>
        <w:rPr>
          <w:rFonts w:ascii="Tahoma" w:hAnsi="Tahoma" w:cs="Tahoma"/>
          <w:bCs/>
          <w:lang w:val="en-US" w:eastAsia="en-US"/>
        </w:rPr>
      </w:pPr>
      <w:r w:rsidRPr="00A856FD">
        <w:rPr>
          <w:rFonts w:ascii="Tahoma" w:hAnsi="Tahoma" w:cs="Tahoma"/>
          <w:bCs/>
          <w:i/>
          <w:u w:val="single"/>
          <w:lang w:val="en-US" w:eastAsia="en-US"/>
        </w:rPr>
        <w:t xml:space="preserve">Description </w:t>
      </w:r>
      <w:r w:rsidRPr="00A856FD">
        <w:rPr>
          <w:rFonts w:ascii="Tahoma" w:hAnsi="Tahoma" w:cs="Tahoma"/>
          <w:bCs/>
          <w:lang w:val="en-US" w:eastAsia="en-US"/>
        </w:rPr>
        <w:t xml:space="preserve">  </w:t>
      </w:r>
      <w:r>
        <w:rPr>
          <w:rFonts w:ascii="Tahoma" w:hAnsi="Tahoma" w:cs="Tahoma"/>
          <w:bCs/>
          <w:lang w:val="en-US" w:eastAsia="en-US"/>
        </w:rPr>
        <w:t xml:space="preserve">     </w:t>
      </w:r>
      <w:r w:rsidRPr="00A856FD">
        <w:rPr>
          <w:rFonts w:ascii="Tahoma" w:hAnsi="Tahoma" w:cs="Tahoma"/>
          <w:bCs/>
          <w:lang w:val="en-US" w:eastAsia="en-US"/>
        </w:rPr>
        <w:t xml:space="preserve">:  </w:t>
      </w:r>
      <w:r w:rsidR="007C5B17">
        <w:rPr>
          <w:rFonts w:ascii="Tahoma" w:hAnsi="Tahoma" w:cs="Tahoma"/>
          <w:bCs/>
          <w:lang w:val="en-US" w:eastAsia="en-US"/>
        </w:rPr>
        <w:t xml:space="preserve">Modeling and detailing </w:t>
      </w:r>
      <w:r w:rsidR="00C31661">
        <w:rPr>
          <w:rFonts w:ascii="Tahoma" w:hAnsi="Tahoma" w:cs="Tahoma"/>
          <w:bCs/>
          <w:lang w:val="en-US" w:eastAsia="en-US"/>
        </w:rPr>
        <w:t xml:space="preserve">using </w:t>
      </w:r>
      <w:proofErr w:type="spellStart"/>
      <w:r w:rsidR="00C31661">
        <w:rPr>
          <w:rFonts w:ascii="Tahoma" w:hAnsi="Tahoma" w:cs="Tahoma"/>
          <w:bCs/>
          <w:lang w:val="en-US" w:eastAsia="en-US"/>
        </w:rPr>
        <w:t>Creo</w:t>
      </w:r>
      <w:proofErr w:type="spellEnd"/>
      <w:r w:rsidR="006D114F">
        <w:rPr>
          <w:rFonts w:ascii="Tahoma" w:hAnsi="Tahoma" w:cs="Tahoma"/>
          <w:bCs/>
          <w:lang w:val="en-US" w:eastAsia="en-US"/>
        </w:rPr>
        <w:t xml:space="preserve"> 2.0</w:t>
      </w:r>
      <w:r w:rsidRPr="00A856FD">
        <w:rPr>
          <w:rFonts w:ascii="Tahoma" w:hAnsi="Tahoma" w:cs="Tahoma"/>
          <w:bCs/>
          <w:lang w:val="en-US" w:eastAsia="en-US"/>
        </w:rPr>
        <w:t>.</w:t>
      </w:r>
    </w:p>
    <w:p w:rsidR="006D563E" w:rsidRDefault="006D563E" w:rsidP="00F469D7">
      <w:pPr>
        <w:pStyle w:val="Header"/>
        <w:rPr>
          <w:rFonts w:ascii="Tahoma" w:hAnsi="Tahoma" w:cs="Tahoma"/>
          <w:bCs/>
          <w:lang w:val="en-US" w:eastAsia="en-US"/>
        </w:rPr>
      </w:pPr>
    </w:p>
    <w:p w:rsidR="006D563E" w:rsidRDefault="006D563E" w:rsidP="00FD38C4">
      <w:pPr>
        <w:spacing w:after="40"/>
        <w:rPr>
          <w:rFonts w:ascii="Tahoma" w:hAnsi="Tahoma" w:cs="Tahoma"/>
          <w:bCs/>
          <w:i/>
          <w:u w:val="single"/>
          <w:lang w:val="en-US" w:eastAsia="en-US"/>
        </w:rPr>
      </w:pPr>
      <w:r w:rsidRPr="00CE67F1">
        <w:rPr>
          <w:rFonts w:ascii="Tahoma" w:hAnsi="Tahoma" w:cs="Tahoma"/>
          <w:bCs/>
          <w:i/>
          <w:u w:val="single"/>
          <w:lang w:val="en-US" w:eastAsia="en-US"/>
        </w:rPr>
        <w:t>Role &amp; Responsibilities:</w:t>
      </w:r>
    </w:p>
    <w:p w:rsidR="00FD38C4" w:rsidRPr="00FD38C4" w:rsidRDefault="00FD38C4" w:rsidP="00FD38C4">
      <w:pPr>
        <w:spacing w:after="40"/>
        <w:rPr>
          <w:rFonts w:ascii="Tahoma" w:hAnsi="Tahoma" w:cs="Tahoma"/>
          <w:bCs/>
          <w:i/>
          <w:u w:val="single"/>
          <w:lang w:val="en-US" w:eastAsia="en-US"/>
        </w:rPr>
      </w:pPr>
    </w:p>
    <w:p w:rsidR="006D563E" w:rsidRPr="00FD38C4" w:rsidRDefault="006D563E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D38C4">
        <w:rPr>
          <w:rFonts w:ascii="Tahoma" w:hAnsi="Tahoma" w:cs="Tahoma"/>
          <w:bCs/>
          <w:lang w:val="en-US" w:eastAsia="en-US"/>
        </w:rPr>
        <w:t xml:space="preserve">Worked on </w:t>
      </w:r>
      <w:proofErr w:type="spellStart"/>
      <w:r w:rsidRPr="00FD38C4">
        <w:rPr>
          <w:rFonts w:ascii="Tahoma" w:hAnsi="Tahoma" w:cs="Tahoma"/>
          <w:bCs/>
          <w:lang w:val="en-US" w:eastAsia="en-US"/>
        </w:rPr>
        <w:t>modelling</w:t>
      </w:r>
      <w:proofErr w:type="spellEnd"/>
      <w:r w:rsidRPr="00FD38C4">
        <w:rPr>
          <w:rFonts w:ascii="Tahoma" w:hAnsi="Tahoma" w:cs="Tahoma"/>
          <w:bCs/>
          <w:lang w:val="en-US" w:eastAsia="en-US"/>
        </w:rPr>
        <w:t xml:space="preserve"> and detailing HD </w:t>
      </w:r>
      <w:r w:rsidR="00C053D3" w:rsidRPr="00FD38C4">
        <w:rPr>
          <w:rFonts w:ascii="Tahoma" w:hAnsi="Tahoma" w:cs="Tahoma"/>
          <w:bCs/>
          <w:lang w:val="en-US" w:eastAsia="en-US"/>
        </w:rPr>
        <w:t>parts using Creo2.0</w:t>
      </w:r>
      <w:r w:rsidRPr="00FD38C4">
        <w:rPr>
          <w:rFonts w:ascii="Tahoma" w:hAnsi="Tahoma" w:cs="Tahoma"/>
          <w:bCs/>
          <w:lang w:val="en-US" w:eastAsia="en-US"/>
        </w:rPr>
        <w:t>.</w:t>
      </w:r>
    </w:p>
    <w:p w:rsidR="006D563E" w:rsidRPr="00FD38C4" w:rsidRDefault="006D563E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D38C4">
        <w:rPr>
          <w:rFonts w:ascii="Tahoma" w:hAnsi="Tahoma" w:cs="Tahoma"/>
          <w:bCs/>
          <w:lang w:val="en-US" w:eastAsia="en-US"/>
        </w:rPr>
        <w:t xml:space="preserve">Worked on </w:t>
      </w:r>
      <w:r w:rsidR="00C053D3" w:rsidRPr="00FD38C4">
        <w:rPr>
          <w:rFonts w:ascii="Tahoma" w:hAnsi="Tahoma" w:cs="Tahoma"/>
          <w:bCs/>
          <w:lang w:val="en-US" w:eastAsia="en-US"/>
        </w:rPr>
        <w:t>PDM link to update changes as per client requirement</w:t>
      </w:r>
      <w:r w:rsidRPr="00FD38C4">
        <w:rPr>
          <w:rFonts w:ascii="Tahoma" w:hAnsi="Tahoma" w:cs="Tahoma"/>
          <w:bCs/>
          <w:lang w:val="en-US" w:eastAsia="en-US"/>
        </w:rPr>
        <w:t>.</w:t>
      </w:r>
    </w:p>
    <w:p w:rsidR="006D563E" w:rsidRPr="00FD38C4" w:rsidRDefault="00C053D3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D38C4">
        <w:rPr>
          <w:rFonts w:ascii="Tahoma" w:hAnsi="Tahoma" w:cs="Tahoma"/>
          <w:bCs/>
          <w:lang w:val="en-US" w:eastAsia="en-US"/>
        </w:rPr>
        <w:t>Used VADAR link to download reference drawings and updated the new parts as required</w:t>
      </w:r>
      <w:r w:rsidR="006D563E" w:rsidRPr="00FD38C4">
        <w:rPr>
          <w:rFonts w:ascii="Tahoma" w:hAnsi="Tahoma" w:cs="Tahoma"/>
          <w:bCs/>
          <w:lang w:val="en-US" w:eastAsia="en-US"/>
        </w:rPr>
        <w:t>.</w:t>
      </w:r>
    </w:p>
    <w:p w:rsidR="00216540" w:rsidRPr="00216540" w:rsidRDefault="00216540" w:rsidP="00A856FD">
      <w:pPr>
        <w:pStyle w:val="ListBullet"/>
        <w:numPr>
          <w:ilvl w:val="0"/>
          <w:numId w:val="0"/>
        </w:numPr>
        <w:rPr>
          <w:rFonts w:ascii="Tahoma" w:hAnsi="Tahoma" w:cs="Tahoma"/>
          <w:bCs/>
          <w:sz w:val="20"/>
        </w:rPr>
      </w:pPr>
    </w:p>
    <w:p w:rsidR="00CE67F1" w:rsidRDefault="00A856FD" w:rsidP="00CE67F1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  <w:lang w:val="en-US" w:eastAsia="en-US"/>
        </w:rPr>
        <w:t>Project#</w:t>
      </w:r>
      <w:r w:rsidR="00F6696C">
        <w:rPr>
          <w:rFonts w:ascii="Tahoma" w:hAnsi="Tahoma" w:cs="Tahoma"/>
          <w:b/>
          <w:bCs/>
          <w:lang w:val="en-US" w:eastAsia="en-US"/>
        </w:rPr>
        <w:t>5</w:t>
      </w:r>
      <w:r w:rsidR="00CE67F1" w:rsidRPr="00CE67F1">
        <w:rPr>
          <w:rFonts w:ascii="Tahoma" w:hAnsi="Tahoma" w:cs="Tahoma"/>
          <w:b/>
          <w:bCs/>
          <w:lang w:val="en-US" w:eastAsia="en-US"/>
        </w:rPr>
        <w:t>:</w:t>
      </w:r>
      <w:r w:rsidR="00CE67F1" w:rsidRPr="00821160">
        <w:rPr>
          <w:rFonts w:ascii="Tahoma" w:hAnsi="Tahoma" w:cs="Tahoma"/>
          <w:bCs/>
        </w:rPr>
        <w:t xml:space="preserve"> DSB</w:t>
      </w:r>
      <w:r w:rsidR="00693A5C">
        <w:rPr>
          <w:rFonts w:ascii="Tahoma" w:hAnsi="Tahoma" w:cs="Tahoma"/>
          <w:bCs/>
        </w:rPr>
        <w:t xml:space="preserve">U (Drive System Business Unit), </w:t>
      </w:r>
      <w:r w:rsidR="00CE67F1">
        <w:rPr>
          <w:rFonts w:ascii="Tahoma" w:hAnsi="Tahoma" w:cs="Tahoma"/>
          <w:bCs/>
        </w:rPr>
        <w:t>(January 2012 to April 2012)</w:t>
      </w:r>
      <w:r w:rsidR="00CE67F1" w:rsidRPr="00821160">
        <w:rPr>
          <w:rFonts w:ascii="Tahoma" w:hAnsi="Tahoma" w:cs="Tahoma"/>
          <w:bCs/>
        </w:rPr>
        <w:t>.</w:t>
      </w:r>
    </w:p>
    <w:p w:rsidR="0025233B" w:rsidRDefault="0025233B" w:rsidP="00CE67F1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</w:p>
    <w:p w:rsidR="0025233B" w:rsidRPr="00A856FD" w:rsidRDefault="0025233B" w:rsidP="0025233B">
      <w:pPr>
        <w:pStyle w:val="Header"/>
        <w:rPr>
          <w:rFonts w:ascii="Tahoma" w:hAnsi="Tahoma" w:cs="Tahoma"/>
          <w:bCs/>
          <w:lang w:val="en-US" w:eastAsia="en-US"/>
        </w:rPr>
      </w:pPr>
      <w:r w:rsidRPr="00A856FD">
        <w:rPr>
          <w:rFonts w:ascii="Tahoma" w:hAnsi="Tahoma" w:cs="Tahoma"/>
          <w:bCs/>
          <w:i/>
          <w:u w:val="single"/>
          <w:lang w:val="en-US" w:eastAsia="en-US"/>
        </w:rPr>
        <w:t>Client</w:t>
      </w:r>
      <w:r w:rsidRPr="00A856FD">
        <w:rPr>
          <w:rFonts w:ascii="Tahoma" w:hAnsi="Tahoma" w:cs="Tahoma"/>
          <w:bCs/>
          <w:lang w:val="en-US" w:eastAsia="en-US"/>
        </w:rPr>
        <w:t xml:space="preserve">               : Caterpillar, India.</w:t>
      </w:r>
    </w:p>
    <w:p w:rsidR="0025233B" w:rsidRPr="00A856FD" w:rsidRDefault="0025233B" w:rsidP="0025233B">
      <w:pPr>
        <w:pStyle w:val="Header"/>
        <w:rPr>
          <w:rFonts w:ascii="Tahoma" w:hAnsi="Tahoma" w:cs="Tahoma"/>
          <w:bCs/>
          <w:lang w:val="en-US" w:eastAsia="en-US"/>
        </w:rPr>
      </w:pPr>
      <w:r w:rsidRPr="00A856FD">
        <w:rPr>
          <w:rFonts w:ascii="Tahoma" w:hAnsi="Tahoma" w:cs="Tahoma"/>
          <w:bCs/>
          <w:i/>
          <w:u w:val="single"/>
          <w:lang w:val="en-US" w:eastAsia="en-US"/>
        </w:rPr>
        <w:t xml:space="preserve">Role </w:t>
      </w:r>
      <w:r w:rsidRPr="00A856FD">
        <w:rPr>
          <w:rFonts w:ascii="Tahoma" w:hAnsi="Tahoma" w:cs="Tahoma"/>
          <w:bCs/>
          <w:lang w:val="en-US" w:eastAsia="en-US"/>
        </w:rPr>
        <w:t xml:space="preserve">              </w:t>
      </w:r>
      <w:r>
        <w:rPr>
          <w:rFonts w:ascii="Tahoma" w:hAnsi="Tahoma" w:cs="Tahoma"/>
          <w:bCs/>
          <w:lang w:val="en-US" w:eastAsia="en-US"/>
        </w:rPr>
        <w:t xml:space="preserve"> </w:t>
      </w:r>
      <w:r w:rsidRPr="00A856FD">
        <w:rPr>
          <w:rFonts w:ascii="Tahoma" w:hAnsi="Tahoma" w:cs="Tahoma"/>
          <w:bCs/>
          <w:lang w:val="en-US" w:eastAsia="en-US"/>
        </w:rPr>
        <w:t xml:space="preserve"> :  Team Member.</w:t>
      </w:r>
    </w:p>
    <w:p w:rsidR="0025233B" w:rsidRPr="00A856FD" w:rsidRDefault="0025233B" w:rsidP="0025233B">
      <w:pPr>
        <w:pStyle w:val="Header"/>
        <w:rPr>
          <w:rFonts w:ascii="Tahoma" w:hAnsi="Tahoma" w:cs="Tahoma"/>
          <w:bCs/>
          <w:lang w:val="en-US" w:eastAsia="en-US"/>
        </w:rPr>
      </w:pPr>
      <w:r w:rsidRPr="00A856FD">
        <w:rPr>
          <w:rFonts w:ascii="Tahoma" w:hAnsi="Tahoma" w:cs="Tahoma"/>
          <w:bCs/>
          <w:i/>
          <w:u w:val="single"/>
          <w:lang w:val="en-US" w:eastAsia="en-US"/>
        </w:rPr>
        <w:t>Tools</w:t>
      </w:r>
      <w:r>
        <w:rPr>
          <w:rFonts w:ascii="Tahoma" w:hAnsi="Tahoma" w:cs="Tahoma"/>
          <w:bCs/>
          <w:lang w:val="en-US" w:eastAsia="en-US"/>
        </w:rPr>
        <w:t xml:space="preserve">               </w:t>
      </w:r>
      <w:r w:rsidRPr="00A856FD">
        <w:rPr>
          <w:rFonts w:ascii="Tahoma" w:hAnsi="Tahoma" w:cs="Tahoma"/>
          <w:bCs/>
          <w:lang w:val="en-US" w:eastAsia="en-US"/>
        </w:rPr>
        <w:t>:  Pro/E Wildfire 4.0</w:t>
      </w:r>
      <w:r>
        <w:rPr>
          <w:rFonts w:ascii="Tahoma" w:hAnsi="Tahoma" w:cs="Tahoma"/>
          <w:bCs/>
          <w:lang w:val="en-US" w:eastAsia="en-US"/>
        </w:rPr>
        <w:t>, Team Center and HVC.</w:t>
      </w:r>
    </w:p>
    <w:p w:rsidR="0025233B" w:rsidRPr="00A856FD" w:rsidRDefault="0025233B" w:rsidP="0025233B">
      <w:pPr>
        <w:pStyle w:val="Header"/>
        <w:rPr>
          <w:rFonts w:ascii="Tahoma" w:hAnsi="Tahoma" w:cs="Tahoma"/>
          <w:bCs/>
          <w:lang w:val="en-US" w:eastAsia="en-US"/>
        </w:rPr>
      </w:pPr>
      <w:r w:rsidRPr="00A856FD">
        <w:rPr>
          <w:rFonts w:ascii="Tahoma" w:hAnsi="Tahoma" w:cs="Tahoma"/>
          <w:bCs/>
          <w:i/>
          <w:u w:val="single"/>
          <w:lang w:val="en-US" w:eastAsia="en-US"/>
        </w:rPr>
        <w:t xml:space="preserve">Description </w:t>
      </w:r>
      <w:r w:rsidRPr="00A856FD">
        <w:rPr>
          <w:rFonts w:ascii="Tahoma" w:hAnsi="Tahoma" w:cs="Tahoma"/>
          <w:bCs/>
          <w:lang w:val="en-US" w:eastAsia="en-US"/>
        </w:rPr>
        <w:t xml:space="preserve">  </w:t>
      </w:r>
      <w:r>
        <w:rPr>
          <w:rFonts w:ascii="Tahoma" w:hAnsi="Tahoma" w:cs="Tahoma"/>
          <w:bCs/>
          <w:lang w:val="en-US" w:eastAsia="en-US"/>
        </w:rPr>
        <w:t xml:space="preserve">     </w:t>
      </w:r>
      <w:r w:rsidRPr="00A856FD">
        <w:rPr>
          <w:rFonts w:ascii="Tahoma" w:hAnsi="Tahoma" w:cs="Tahoma"/>
          <w:bCs/>
          <w:lang w:val="en-US" w:eastAsia="en-US"/>
        </w:rPr>
        <w:t xml:space="preserve">:  </w:t>
      </w:r>
      <w:r w:rsidR="00DD1ECA">
        <w:rPr>
          <w:rFonts w:ascii="Tahoma" w:hAnsi="Tahoma" w:cs="Tahoma"/>
          <w:bCs/>
          <w:lang w:val="en-US" w:eastAsia="en-US"/>
        </w:rPr>
        <w:t xml:space="preserve">Model clean up, </w:t>
      </w:r>
      <w:r w:rsidR="00086711">
        <w:rPr>
          <w:rFonts w:ascii="Tahoma" w:hAnsi="Tahoma" w:cs="Tahoma"/>
          <w:bCs/>
          <w:lang w:val="en-US" w:eastAsia="en-US"/>
        </w:rPr>
        <w:t>GPGR errors, EDS-JT errors</w:t>
      </w:r>
      <w:r w:rsidR="00DD1ECA">
        <w:rPr>
          <w:rFonts w:ascii="Tahoma" w:hAnsi="Tahoma" w:cs="Tahoma"/>
          <w:bCs/>
          <w:lang w:val="en-US" w:eastAsia="en-US"/>
        </w:rPr>
        <w:t xml:space="preserve">, </w:t>
      </w:r>
      <w:r w:rsidR="00086711">
        <w:rPr>
          <w:rFonts w:ascii="Tahoma" w:hAnsi="Tahoma" w:cs="Tahoma"/>
          <w:bCs/>
          <w:lang w:val="en-US" w:eastAsia="en-US"/>
        </w:rPr>
        <w:t xml:space="preserve">BVR reports, </w:t>
      </w:r>
      <w:r w:rsidR="00DD1ECA">
        <w:rPr>
          <w:rFonts w:ascii="Tahoma" w:hAnsi="Tahoma" w:cs="Tahoma"/>
          <w:bCs/>
          <w:lang w:val="en-US" w:eastAsia="en-US"/>
        </w:rPr>
        <w:t>Assembly</w:t>
      </w:r>
      <w:r w:rsidRPr="00A856FD">
        <w:rPr>
          <w:rFonts w:ascii="Tahoma" w:hAnsi="Tahoma" w:cs="Tahoma"/>
          <w:bCs/>
          <w:lang w:val="en-US" w:eastAsia="en-US"/>
        </w:rPr>
        <w:t>.</w:t>
      </w:r>
    </w:p>
    <w:p w:rsidR="00CE67F1" w:rsidRPr="00821160" w:rsidRDefault="00CE67F1" w:rsidP="00CE67F1">
      <w:pPr>
        <w:widowControl w:val="0"/>
        <w:autoSpaceDE w:val="0"/>
        <w:autoSpaceDN w:val="0"/>
        <w:adjustRightInd w:val="0"/>
        <w:ind w:left="720"/>
        <w:rPr>
          <w:rFonts w:ascii="Tahoma" w:hAnsi="Tahoma" w:cs="Tahoma"/>
          <w:bCs/>
        </w:rPr>
      </w:pPr>
    </w:p>
    <w:p w:rsidR="00CE67F1" w:rsidRPr="00CE67F1" w:rsidRDefault="00CE67F1" w:rsidP="00CE67F1">
      <w:pPr>
        <w:spacing w:after="40"/>
        <w:rPr>
          <w:rFonts w:ascii="Tahoma" w:hAnsi="Tahoma" w:cs="Tahoma"/>
          <w:bCs/>
          <w:i/>
          <w:u w:val="single"/>
          <w:lang w:val="en-US" w:eastAsia="en-US"/>
        </w:rPr>
      </w:pPr>
      <w:r w:rsidRPr="00CE67F1">
        <w:rPr>
          <w:rFonts w:ascii="Tahoma" w:hAnsi="Tahoma" w:cs="Tahoma"/>
          <w:bCs/>
          <w:i/>
          <w:u w:val="single"/>
          <w:lang w:val="en-US" w:eastAsia="en-US"/>
        </w:rPr>
        <w:t>Role &amp; Responsibilities:</w:t>
      </w:r>
    </w:p>
    <w:p w:rsidR="00CE67F1" w:rsidRPr="00821160" w:rsidRDefault="00CE67F1" w:rsidP="00CE67F1">
      <w:pPr>
        <w:spacing w:after="40"/>
        <w:rPr>
          <w:rFonts w:ascii="Tahoma" w:hAnsi="Tahoma" w:cs="Tahoma"/>
        </w:rPr>
      </w:pPr>
    </w:p>
    <w:p w:rsidR="00CE67F1" w:rsidRPr="00FD38C4" w:rsidRDefault="00CE67F1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D38C4">
        <w:rPr>
          <w:rFonts w:ascii="Tahoma" w:hAnsi="Tahoma" w:cs="Tahoma"/>
          <w:bCs/>
          <w:lang w:val="en-US" w:eastAsia="en-US"/>
        </w:rPr>
        <w:t>Worked as an acting team lead for DSBU and managing the QMS documents perfectly.</w:t>
      </w:r>
    </w:p>
    <w:p w:rsidR="00CE67F1" w:rsidRPr="00FD38C4" w:rsidRDefault="00CE67F1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D38C4">
        <w:rPr>
          <w:rFonts w:ascii="Tahoma" w:hAnsi="Tahoma" w:cs="Tahoma"/>
          <w:bCs/>
          <w:lang w:val="en-US" w:eastAsia="en-US"/>
        </w:rPr>
        <w:t xml:space="preserve">Monitored the team members and helped them to solve EDS-JT errors, GPGR errors and generating BVR reports using Team </w:t>
      </w:r>
      <w:r w:rsidR="006C7045" w:rsidRPr="00FD38C4">
        <w:rPr>
          <w:rFonts w:ascii="Tahoma" w:hAnsi="Tahoma" w:cs="Tahoma"/>
          <w:bCs/>
          <w:lang w:val="en-US" w:eastAsia="en-US"/>
        </w:rPr>
        <w:t>Center</w:t>
      </w:r>
      <w:r w:rsidRPr="00FD38C4">
        <w:rPr>
          <w:rFonts w:ascii="Tahoma" w:hAnsi="Tahoma" w:cs="Tahoma"/>
          <w:bCs/>
          <w:lang w:val="en-US" w:eastAsia="en-US"/>
        </w:rPr>
        <w:t>.</w:t>
      </w:r>
    </w:p>
    <w:p w:rsidR="00CE67F1" w:rsidRPr="00FD38C4" w:rsidRDefault="00CE67F1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D38C4">
        <w:rPr>
          <w:rFonts w:ascii="Tahoma" w:hAnsi="Tahoma" w:cs="Tahoma"/>
          <w:bCs/>
          <w:lang w:val="en-US" w:eastAsia="en-US"/>
        </w:rPr>
        <w:t>Trained 8 new associate about solving the errors and generating BVR reports using Team Center.</w:t>
      </w:r>
    </w:p>
    <w:p w:rsidR="00BC3B39" w:rsidRPr="002C7D2F" w:rsidRDefault="00BC3B39" w:rsidP="002C7D2F">
      <w:pPr>
        <w:rPr>
          <w:rFonts w:ascii="Tahoma" w:hAnsi="Tahoma" w:cs="Tahoma"/>
          <w:bCs/>
          <w:lang w:val="en-US" w:eastAsia="en-US"/>
        </w:rPr>
      </w:pPr>
    </w:p>
    <w:p w:rsidR="000E2728" w:rsidRDefault="000E2728" w:rsidP="000E2728">
      <w:pPr>
        <w:numPr>
          <w:ilvl w:val="0"/>
          <w:numId w:val="7"/>
        </w:numPr>
        <w:rPr>
          <w:rFonts w:ascii="Tahoma" w:hAnsi="Tahoma" w:cs="Tahoma"/>
          <w:bCs/>
          <w:lang w:val="en-US" w:eastAsia="en-US"/>
        </w:rPr>
      </w:pPr>
      <w:r w:rsidRPr="002C7D2F">
        <w:rPr>
          <w:rFonts w:ascii="Tahoma" w:hAnsi="Tahoma" w:cs="Tahoma"/>
          <w:bCs/>
          <w:lang w:val="en-US" w:eastAsia="en-US"/>
        </w:rPr>
        <w:t xml:space="preserve">From </w:t>
      </w:r>
      <w:r w:rsidR="002C7D2F">
        <w:rPr>
          <w:rFonts w:ascii="Tahoma" w:hAnsi="Tahoma" w:cs="Tahoma"/>
          <w:bCs/>
          <w:lang w:val="en-US" w:eastAsia="en-US"/>
        </w:rPr>
        <w:t>July</w:t>
      </w:r>
      <w:r w:rsidRPr="002C7D2F">
        <w:rPr>
          <w:rFonts w:ascii="Tahoma" w:hAnsi="Tahoma" w:cs="Tahoma"/>
          <w:bCs/>
          <w:lang w:val="en-US" w:eastAsia="en-US"/>
        </w:rPr>
        <w:t xml:space="preserve"> 2011 to </w:t>
      </w:r>
      <w:r w:rsidR="002C7D2F">
        <w:rPr>
          <w:rFonts w:ascii="Tahoma" w:hAnsi="Tahoma" w:cs="Tahoma"/>
          <w:bCs/>
          <w:lang w:val="en-US" w:eastAsia="en-US"/>
        </w:rPr>
        <w:t>January</w:t>
      </w:r>
      <w:r w:rsidRPr="002C7D2F">
        <w:rPr>
          <w:rFonts w:ascii="Tahoma" w:hAnsi="Tahoma" w:cs="Tahoma"/>
          <w:bCs/>
          <w:lang w:val="en-US" w:eastAsia="en-US"/>
        </w:rPr>
        <w:t xml:space="preserve"> 201</w:t>
      </w:r>
      <w:r w:rsidR="002C7D2F">
        <w:rPr>
          <w:rFonts w:ascii="Tahoma" w:hAnsi="Tahoma" w:cs="Tahoma"/>
          <w:bCs/>
          <w:lang w:val="en-US" w:eastAsia="en-US"/>
        </w:rPr>
        <w:t>2</w:t>
      </w:r>
      <w:r w:rsidRPr="002C7D2F">
        <w:rPr>
          <w:rFonts w:ascii="Tahoma" w:hAnsi="Tahoma" w:cs="Tahoma"/>
          <w:bCs/>
          <w:lang w:val="en-US" w:eastAsia="en-US"/>
        </w:rPr>
        <w:t xml:space="preserve">, </w:t>
      </w:r>
      <w:r w:rsidR="002C7D2F">
        <w:rPr>
          <w:rFonts w:ascii="Tahoma" w:hAnsi="Tahoma" w:cs="Tahoma"/>
          <w:bCs/>
          <w:lang w:val="en-US" w:eastAsia="en-US"/>
        </w:rPr>
        <w:t>Hillock Technologies</w:t>
      </w:r>
      <w:r w:rsidRPr="002C7D2F">
        <w:rPr>
          <w:rFonts w:ascii="Tahoma" w:hAnsi="Tahoma" w:cs="Tahoma"/>
          <w:bCs/>
          <w:lang w:val="en-US" w:eastAsia="en-US"/>
        </w:rPr>
        <w:t>, Hyderabad.</w:t>
      </w:r>
    </w:p>
    <w:p w:rsidR="00CC7262" w:rsidRDefault="00CC7262" w:rsidP="00CC7262">
      <w:pPr>
        <w:rPr>
          <w:rFonts w:ascii="Tahoma" w:hAnsi="Tahoma" w:cs="Tahoma"/>
          <w:bCs/>
          <w:lang w:val="en-US" w:eastAsia="en-US"/>
        </w:rPr>
      </w:pPr>
    </w:p>
    <w:p w:rsidR="002023F2" w:rsidRPr="00821160" w:rsidRDefault="00A856FD" w:rsidP="002023F2">
      <w:pPr>
        <w:spacing w:after="40"/>
        <w:rPr>
          <w:rFonts w:ascii="Tahoma" w:hAnsi="Tahoma" w:cs="Tahoma"/>
          <w:b/>
        </w:rPr>
      </w:pPr>
      <w:r>
        <w:rPr>
          <w:rFonts w:ascii="Tahoma" w:hAnsi="Tahoma" w:cs="Tahoma"/>
          <w:bCs/>
          <w:i/>
          <w:u w:val="single"/>
          <w:lang w:val="en-US" w:eastAsia="en-US"/>
        </w:rPr>
        <w:t>Job Title</w:t>
      </w:r>
      <w:r w:rsidR="006C7045">
        <w:rPr>
          <w:rFonts w:ascii="Tahoma" w:hAnsi="Tahoma" w:cs="Tahoma"/>
          <w:bCs/>
          <w:lang w:val="en-US" w:eastAsia="en-US"/>
        </w:rPr>
        <w:t xml:space="preserve"> </w:t>
      </w:r>
      <w:r>
        <w:rPr>
          <w:rFonts w:ascii="Tahoma" w:hAnsi="Tahoma" w:cs="Tahoma"/>
          <w:bCs/>
          <w:lang w:val="en-US" w:eastAsia="en-US"/>
        </w:rPr>
        <w:t xml:space="preserve">         : </w:t>
      </w:r>
      <w:r w:rsidR="002023F2" w:rsidRPr="00821160">
        <w:rPr>
          <w:rFonts w:ascii="Tahoma" w:hAnsi="Tahoma" w:cs="Tahoma"/>
        </w:rPr>
        <w:t>Structural steel detailing</w:t>
      </w:r>
      <w:r w:rsidR="002023F2">
        <w:rPr>
          <w:rFonts w:ascii="Tahoma" w:hAnsi="Tahoma" w:cs="Tahoma"/>
        </w:rPr>
        <w:t xml:space="preserve"> for Conveyors and Industrial sheds,</w:t>
      </w:r>
      <w:r w:rsidR="002023F2" w:rsidRPr="00821160">
        <w:rPr>
          <w:rFonts w:ascii="Tahoma" w:hAnsi="Tahoma" w:cs="Tahoma"/>
        </w:rPr>
        <w:t xml:space="preserve"> IIC Technologies.</w:t>
      </w:r>
      <w:r w:rsidR="002023F2" w:rsidRPr="00821160">
        <w:rPr>
          <w:rFonts w:ascii="Tahoma" w:hAnsi="Tahoma" w:cs="Tahoma"/>
          <w:b/>
        </w:rPr>
        <w:t xml:space="preserve">  </w:t>
      </w:r>
    </w:p>
    <w:p w:rsidR="006954DA" w:rsidRPr="006C7045" w:rsidRDefault="00A856FD" w:rsidP="00CC7262">
      <w:pPr>
        <w:rPr>
          <w:rFonts w:ascii="Tahoma" w:hAnsi="Tahoma" w:cs="Tahoma"/>
          <w:bCs/>
          <w:i/>
          <w:u w:val="single"/>
          <w:lang w:val="en-US" w:eastAsia="en-US"/>
        </w:rPr>
      </w:pPr>
      <w:r>
        <w:rPr>
          <w:rFonts w:ascii="Tahoma" w:hAnsi="Tahoma" w:cs="Tahoma"/>
          <w:bCs/>
          <w:i/>
          <w:u w:val="single"/>
          <w:lang w:val="en-US" w:eastAsia="en-US"/>
        </w:rPr>
        <w:t>Tool</w:t>
      </w:r>
      <w:r w:rsidR="006954DA" w:rsidRPr="00216540">
        <w:rPr>
          <w:rFonts w:ascii="Tahoma" w:hAnsi="Tahoma" w:cs="Tahoma"/>
          <w:bCs/>
          <w:i/>
          <w:u w:val="single"/>
          <w:lang w:val="en-US" w:eastAsia="en-US"/>
        </w:rPr>
        <w:t xml:space="preserve"> used</w:t>
      </w:r>
      <w:r w:rsidR="006954DA" w:rsidRPr="00216540">
        <w:rPr>
          <w:rFonts w:ascii="Tahoma" w:hAnsi="Tahoma" w:cs="Tahoma"/>
          <w:bCs/>
          <w:lang w:val="en-US" w:eastAsia="en-US"/>
        </w:rPr>
        <w:tab/>
        <w:t xml:space="preserve">:  </w:t>
      </w:r>
      <w:r w:rsidR="006954DA">
        <w:rPr>
          <w:rFonts w:ascii="Tahoma" w:hAnsi="Tahoma" w:cs="Tahoma"/>
          <w:bCs/>
          <w:lang w:val="en-US" w:eastAsia="en-US"/>
        </w:rPr>
        <w:t>Auto CAD 2010.</w:t>
      </w:r>
    </w:p>
    <w:p w:rsidR="00CC7262" w:rsidRDefault="00A856FD" w:rsidP="00CC7262">
      <w:pPr>
        <w:rPr>
          <w:rFonts w:ascii="Tahoma" w:hAnsi="Tahoma" w:cs="Tahoma"/>
        </w:rPr>
      </w:pPr>
      <w:r>
        <w:rPr>
          <w:rFonts w:ascii="Tahoma" w:hAnsi="Tahoma" w:cs="Tahoma"/>
          <w:bCs/>
          <w:i/>
          <w:u w:val="single"/>
          <w:lang w:val="en-US" w:eastAsia="en-US"/>
        </w:rPr>
        <w:t>Duration</w:t>
      </w:r>
      <w:r w:rsidR="00CC726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        : </w:t>
      </w:r>
      <w:r w:rsidR="00CC7262">
        <w:rPr>
          <w:rFonts w:ascii="Tahoma" w:hAnsi="Tahoma" w:cs="Tahoma"/>
        </w:rPr>
        <w:t>7</w:t>
      </w:r>
      <w:r w:rsidR="00CC7262" w:rsidRPr="00821160">
        <w:rPr>
          <w:rFonts w:ascii="Tahoma" w:hAnsi="Tahoma" w:cs="Tahoma"/>
        </w:rPr>
        <w:t xml:space="preserve"> months </w:t>
      </w:r>
    </w:p>
    <w:p w:rsidR="006C7045" w:rsidRDefault="006C7045" w:rsidP="006C7045">
      <w:pPr>
        <w:spacing w:after="40"/>
        <w:rPr>
          <w:rFonts w:ascii="Trebuchet MS" w:hAnsi="Trebuchet MS"/>
          <w:b/>
          <w:bCs/>
          <w:i/>
          <w:u w:val="single"/>
        </w:rPr>
      </w:pPr>
    </w:p>
    <w:p w:rsidR="000E2728" w:rsidRPr="006C7045" w:rsidRDefault="006C7045" w:rsidP="006C7045">
      <w:pPr>
        <w:spacing w:after="40"/>
        <w:rPr>
          <w:rFonts w:ascii="Tahoma" w:hAnsi="Tahoma" w:cs="Tahoma"/>
          <w:bCs/>
          <w:i/>
          <w:u w:val="single"/>
          <w:lang w:val="en-US" w:eastAsia="en-US"/>
        </w:rPr>
      </w:pPr>
      <w:r>
        <w:rPr>
          <w:rFonts w:ascii="Tahoma" w:hAnsi="Tahoma" w:cs="Tahoma"/>
          <w:bCs/>
          <w:i/>
          <w:u w:val="single"/>
          <w:lang w:val="en-US" w:eastAsia="en-US"/>
        </w:rPr>
        <w:t>Role &amp; Responsibilities:</w:t>
      </w:r>
    </w:p>
    <w:p w:rsidR="000E2728" w:rsidRPr="00FD38C4" w:rsidRDefault="008D7E85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D38C4">
        <w:rPr>
          <w:rFonts w:ascii="Tahoma" w:hAnsi="Tahoma" w:cs="Tahoma"/>
          <w:bCs/>
          <w:lang w:val="en-US" w:eastAsia="en-US"/>
        </w:rPr>
        <w:t xml:space="preserve">Developing the single </w:t>
      </w:r>
      <w:r w:rsidR="006C7045" w:rsidRPr="00FD38C4">
        <w:rPr>
          <w:rFonts w:ascii="Tahoma" w:hAnsi="Tahoma" w:cs="Tahoma"/>
          <w:bCs/>
          <w:lang w:val="en-US" w:eastAsia="en-US"/>
        </w:rPr>
        <w:t>line drawing into 3D layouts.</w:t>
      </w:r>
    </w:p>
    <w:p w:rsidR="000E2728" w:rsidRPr="00FD38C4" w:rsidRDefault="006C7045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D38C4">
        <w:rPr>
          <w:rFonts w:ascii="Tahoma" w:hAnsi="Tahoma" w:cs="Tahoma"/>
          <w:bCs/>
          <w:lang w:val="en-US" w:eastAsia="en-US"/>
        </w:rPr>
        <w:t>Creating BOM for the structures and calculating entire weight of the bars</w:t>
      </w:r>
      <w:r w:rsidR="000E2728" w:rsidRPr="00FD38C4">
        <w:rPr>
          <w:rFonts w:ascii="Tahoma" w:hAnsi="Tahoma" w:cs="Tahoma"/>
          <w:bCs/>
          <w:lang w:val="en-US" w:eastAsia="en-US"/>
        </w:rPr>
        <w:t>.</w:t>
      </w:r>
    </w:p>
    <w:p w:rsidR="000E2728" w:rsidRPr="00FD38C4" w:rsidRDefault="00FD38C4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D38C4">
        <w:rPr>
          <w:rFonts w:ascii="Tahoma" w:hAnsi="Tahoma" w:cs="Tahoma"/>
          <w:bCs/>
          <w:lang w:val="en-US" w:eastAsia="en-US"/>
        </w:rPr>
        <w:t>I</w:t>
      </w:r>
      <w:r w:rsidR="006C7045" w:rsidRPr="00FD38C4">
        <w:rPr>
          <w:rFonts w:ascii="Tahoma" w:hAnsi="Tahoma" w:cs="Tahoma"/>
          <w:bCs/>
          <w:lang w:val="en-US" w:eastAsia="en-US"/>
        </w:rPr>
        <w:t xml:space="preserve"> trained the new members on Auto 2010 and detailing standards of IIC.</w:t>
      </w:r>
    </w:p>
    <w:p w:rsidR="000E2728" w:rsidRPr="00FD38C4" w:rsidRDefault="000E2728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D38C4">
        <w:rPr>
          <w:rFonts w:ascii="Tahoma" w:hAnsi="Tahoma" w:cs="Tahoma"/>
          <w:bCs/>
          <w:lang w:val="en-US" w:eastAsia="en-US"/>
        </w:rPr>
        <w:t xml:space="preserve">Handling projects and assigning projects to </w:t>
      </w:r>
      <w:r w:rsidR="006C7045" w:rsidRPr="00FD38C4">
        <w:rPr>
          <w:rFonts w:ascii="Tahoma" w:hAnsi="Tahoma" w:cs="Tahoma"/>
          <w:bCs/>
          <w:lang w:val="en-US" w:eastAsia="en-US"/>
        </w:rPr>
        <w:t>new members by coordinating with clients.</w:t>
      </w:r>
    </w:p>
    <w:p w:rsidR="000E2728" w:rsidRPr="00FD38C4" w:rsidRDefault="000E2728" w:rsidP="00FD38C4">
      <w:pPr>
        <w:numPr>
          <w:ilvl w:val="0"/>
          <w:numId w:val="5"/>
        </w:numPr>
        <w:tabs>
          <w:tab w:val="left" w:pos="720"/>
        </w:tabs>
        <w:spacing w:line="360" w:lineRule="auto"/>
        <w:rPr>
          <w:rFonts w:ascii="Tahoma" w:hAnsi="Tahoma" w:cs="Tahoma"/>
          <w:bCs/>
          <w:lang w:val="en-US" w:eastAsia="en-US"/>
        </w:rPr>
      </w:pPr>
      <w:r w:rsidRPr="00FD38C4">
        <w:rPr>
          <w:rFonts w:ascii="Tahoma" w:hAnsi="Tahoma" w:cs="Tahoma"/>
          <w:bCs/>
          <w:lang w:val="en-US" w:eastAsia="en-US"/>
        </w:rPr>
        <w:t>Good Analytical, Communication, Presentation skills &amp; Good Interpersonal skills.</w:t>
      </w:r>
    </w:p>
    <w:p w:rsidR="00F6696C" w:rsidRDefault="00F6696C" w:rsidP="00F6696C">
      <w:pPr>
        <w:pStyle w:val="ListBullet"/>
        <w:numPr>
          <w:ilvl w:val="0"/>
          <w:numId w:val="0"/>
        </w:numPr>
        <w:ind w:left="360" w:hanging="360"/>
        <w:rPr>
          <w:rFonts w:ascii="Tahoma" w:hAnsi="Tahoma" w:cs="Tahoma"/>
          <w:bCs/>
          <w:sz w:val="20"/>
          <w:lang w:val="en-GB" w:eastAsia="ar-SA"/>
        </w:rPr>
      </w:pPr>
    </w:p>
    <w:p w:rsidR="00F6696C" w:rsidRDefault="00F6696C" w:rsidP="00F6696C">
      <w:pPr>
        <w:pStyle w:val="ListBullet"/>
        <w:numPr>
          <w:ilvl w:val="0"/>
          <w:numId w:val="0"/>
        </w:numPr>
        <w:ind w:left="360" w:hanging="360"/>
        <w:rPr>
          <w:rFonts w:ascii="Tahoma" w:hAnsi="Tahoma" w:cs="Tahoma"/>
          <w:bCs/>
          <w:sz w:val="20"/>
          <w:lang w:val="en-GB" w:eastAsia="ar-SA"/>
        </w:rPr>
      </w:pPr>
    </w:p>
    <w:p w:rsidR="00E959FF" w:rsidRPr="00362F8E" w:rsidRDefault="00E959FF" w:rsidP="000E2728">
      <w:pPr>
        <w:pStyle w:val="ListBullet"/>
        <w:numPr>
          <w:ilvl w:val="0"/>
          <w:numId w:val="0"/>
        </w:numPr>
        <w:ind w:left="360" w:hanging="360"/>
        <w:rPr>
          <w:rFonts w:ascii="Trebuchet MS" w:hAnsi="Trebuchet MS"/>
          <w:b/>
          <w:bCs/>
          <w:sz w:val="20"/>
          <w:lang w:val="en-GB" w:eastAsia="ar-SA"/>
        </w:rPr>
      </w:pPr>
    </w:p>
    <w:tbl>
      <w:tblPr>
        <w:tblW w:w="99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90"/>
      </w:tblGrid>
      <w:tr w:rsidR="000E2728" w:rsidTr="0073766D">
        <w:trPr>
          <w:cantSplit/>
          <w:trHeight w:val="249"/>
        </w:trPr>
        <w:tc>
          <w:tcPr>
            <w:tcW w:w="9990" w:type="dxa"/>
            <w:tcBorders>
              <w:bottom w:val="single" w:sz="1" w:space="0" w:color="000000"/>
            </w:tcBorders>
            <w:shd w:val="clear" w:color="auto" w:fill="B3B3B3"/>
          </w:tcPr>
          <w:p w:rsidR="000E2728" w:rsidRDefault="000E2728" w:rsidP="0073766D">
            <w:pPr>
              <w:pStyle w:val="Heading3"/>
              <w:numPr>
                <w:ilvl w:val="2"/>
                <w:numId w:val="2"/>
              </w:numPr>
              <w:tabs>
                <w:tab w:val="left" w:pos="0"/>
              </w:tabs>
              <w:snapToGrid w:val="0"/>
              <w:spacing w:before="0" w:after="0"/>
              <w:rPr>
                <w:rFonts w:ascii="Trebuchet MS" w:hAnsi="Trebuchet MS" w:cs="Times New Roman"/>
                <w:smallCaps/>
                <w:sz w:val="22"/>
                <w:szCs w:val="24"/>
              </w:rPr>
            </w:pPr>
            <w:r>
              <w:rPr>
                <w:rFonts w:ascii="Trebuchet MS" w:hAnsi="Trebuchet MS" w:cs="Times New Roman"/>
                <w:smallCaps/>
                <w:sz w:val="22"/>
                <w:szCs w:val="24"/>
              </w:rPr>
              <w:t>Personal Details</w:t>
            </w:r>
            <w:r>
              <w:rPr>
                <w:rFonts w:ascii="Trebuchet MS" w:hAnsi="Trebuchet MS" w:cs="Times New Roman"/>
                <w:b w:val="0"/>
                <w:smallCaps/>
                <w:sz w:val="22"/>
                <w:szCs w:val="24"/>
              </w:rPr>
              <w:t xml:space="preserve"> </w:t>
            </w:r>
            <w:r>
              <w:rPr>
                <w:rFonts w:ascii="Trebuchet MS" w:hAnsi="Trebuchet MS" w:cs="Times New Roman"/>
                <w:smallCaps/>
                <w:sz w:val="22"/>
                <w:szCs w:val="24"/>
              </w:rPr>
              <w:t xml:space="preserve">              </w:t>
            </w:r>
          </w:p>
        </w:tc>
      </w:tr>
    </w:tbl>
    <w:p w:rsidR="000E2728" w:rsidRDefault="000E2728" w:rsidP="000E2728"/>
    <w:p w:rsidR="000E2728" w:rsidRDefault="00B16C74" w:rsidP="000E2728">
      <w:pPr>
        <w:suppressAutoHyphens w:val="0"/>
        <w:spacing w:line="360" w:lineRule="auto"/>
        <w:jc w:val="left"/>
        <w:rPr>
          <w:rFonts w:ascii="Trebuchet MS" w:hAnsi="Trebuchet MS"/>
        </w:rPr>
      </w:pPr>
      <w:r w:rsidRPr="00E959FF">
        <w:rPr>
          <w:rFonts w:ascii="Tahoma" w:hAnsi="Tahoma" w:cs="Tahoma"/>
          <w:bCs/>
        </w:rPr>
        <w:t>Name</w:t>
      </w:r>
      <w:r w:rsidRPr="00E959FF">
        <w:rPr>
          <w:rFonts w:ascii="Tahoma" w:hAnsi="Tahoma" w:cs="Tahoma"/>
          <w:bCs/>
        </w:rPr>
        <w:tab/>
      </w:r>
      <w:r w:rsidRPr="00E959FF">
        <w:rPr>
          <w:rFonts w:ascii="Tahoma" w:hAnsi="Tahoma" w:cs="Tahoma"/>
          <w:bCs/>
        </w:rPr>
        <w:tab/>
      </w:r>
      <w:r w:rsidRPr="00E959FF">
        <w:rPr>
          <w:rFonts w:ascii="Tahoma" w:hAnsi="Tahoma" w:cs="Tahoma"/>
          <w:bCs/>
        </w:rPr>
        <w:tab/>
        <w:t>:</w:t>
      </w:r>
      <w:r w:rsidRPr="00E959FF">
        <w:rPr>
          <w:rFonts w:ascii="Tahoma" w:hAnsi="Tahoma" w:cs="Tahoma"/>
          <w:bCs/>
        </w:rPr>
        <w:tab/>
        <w:t xml:space="preserve">Bharat Kumar </w:t>
      </w:r>
      <w:proofErr w:type="spellStart"/>
      <w:r w:rsidRPr="00E959FF">
        <w:rPr>
          <w:rFonts w:ascii="Tahoma" w:hAnsi="Tahoma" w:cs="Tahoma"/>
          <w:bCs/>
        </w:rPr>
        <w:t>Tatina</w:t>
      </w:r>
      <w:proofErr w:type="spellEnd"/>
    </w:p>
    <w:p w:rsidR="000E2728" w:rsidRPr="00E959FF" w:rsidRDefault="00B16C74" w:rsidP="000E2728">
      <w:pPr>
        <w:suppressAutoHyphens w:val="0"/>
        <w:spacing w:line="360" w:lineRule="auto"/>
        <w:jc w:val="left"/>
        <w:rPr>
          <w:rFonts w:ascii="Tahoma" w:hAnsi="Tahoma" w:cs="Tahoma"/>
          <w:bCs/>
        </w:rPr>
      </w:pPr>
      <w:r w:rsidRPr="00E959FF">
        <w:rPr>
          <w:rFonts w:ascii="Tahoma" w:hAnsi="Tahoma" w:cs="Tahoma"/>
          <w:bCs/>
        </w:rPr>
        <w:t>Date of Birth</w:t>
      </w:r>
      <w:r w:rsidRPr="00E959FF">
        <w:rPr>
          <w:rFonts w:ascii="Tahoma" w:hAnsi="Tahoma" w:cs="Tahoma"/>
          <w:bCs/>
        </w:rPr>
        <w:tab/>
      </w:r>
      <w:r w:rsidRPr="00E959FF">
        <w:rPr>
          <w:rFonts w:ascii="Tahoma" w:hAnsi="Tahoma" w:cs="Tahoma"/>
          <w:bCs/>
        </w:rPr>
        <w:tab/>
        <w:t>:</w:t>
      </w:r>
      <w:r w:rsidRPr="00E959FF">
        <w:rPr>
          <w:rFonts w:ascii="Tahoma" w:hAnsi="Tahoma" w:cs="Tahoma"/>
          <w:bCs/>
        </w:rPr>
        <w:tab/>
        <w:t>04</w:t>
      </w:r>
      <w:r w:rsidR="000E2728" w:rsidRPr="00E959FF">
        <w:rPr>
          <w:rFonts w:ascii="Tahoma" w:hAnsi="Tahoma" w:cs="Tahoma"/>
          <w:bCs/>
        </w:rPr>
        <w:t>-</w:t>
      </w:r>
      <w:r w:rsidRPr="00E959FF">
        <w:rPr>
          <w:rFonts w:ascii="Tahoma" w:hAnsi="Tahoma" w:cs="Tahoma"/>
          <w:bCs/>
        </w:rPr>
        <w:t>FEB</w:t>
      </w:r>
      <w:r w:rsidR="000E2728" w:rsidRPr="00E959FF">
        <w:rPr>
          <w:rFonts w:ascii="Tahoma" w:hAnsi="Tahoma" w:cs="Tahoma"/>
          <w:bCs/>
        </w:rPr>
        <w:t>-198</w:t>
      </w:r>
      <w:r w:rsidRPr="00E959FF">
        <w:rPr>
          <w:rFonts w:ascii="Tahoma" w:hAnsi="Tahoma" w:cs="Tahoma"/>
          <w:bCs/>
        </w:rPr>
        <w:t>9</w:t>
      </w:r>
      <w:r w:rsidR="000E2728" w:rsidRPr="00E959FF">
        <w:rPr>
          <w:rFonts w:ascii="Tahoma" w:hAnsi="Tahoma" w:cs="Tahoma"/>
          <w:bCs/>
        </w:rPr>
        <w:tab/>
      </w:r>
    </w:p>
    <w:p w:rsidR="000E2728" w:rsidRPr="00E959FF" w:rsidRDefault="000E2728" w:rsidP="000E2728">
      <w:pPr>
        <w:suppressAutoHyphens w:val="0"/>
        <w:spacing w:line="360" w:lineRule="auto"/>
        <w:jc w:val="left"/>
        <w:rPr>
          <w:rFonts w:ascii="Tahoma" w:hAnsi="Tahoma" w:cs="Tahoma"/>
          <w:bCs/>
        </w:rPr>
      </w:pPr>
      <w:r w:rsidRPr="00E959FF">
        <w:rPr>
          <w:rFonts w:ascii="Tahoma" w:hAnsi="Tahoma" w:cs="Tahoma"/>
          <w:bCs/>
        </w:rPr>
        <w:t>Sex</w:t>
      </w:r>
      <w:r w:rsidRPr="00E959FF">
        <w:rPr>
          <w:rFonts w:ascii="Tahoma" w:hAnsi="Tahoma" w:cs="Tahoma"/>
          <w:bCs/>
        </w:rPr>
        <w:tab/>
        <w:t xml:space="preserve"> </w:t>
      </w:r>
      <w:r w:rsidRPr="00E959FF">
        <w:rPr>
          <w:rFonts w:ascii="Tahoma" w:hAnsi="Tahoma" w:cs="Tahoma"/>
          <w:bCs/>
        </w:rPr>
        <w:tab/>
      </w:r>
      <w:r w:rsidRPr="00E959FF">
        <w:rPr>
          <w:rFonts w:ascii="Tahoma" w:hAnsi="Tahoma" w:cs="Tahoma"/>
          <w:bCs/>
        </w:rPr>
        <w:tab/>
        <w:t>:</w:t>
      </w:r>
      <w:r w:rsidRPr="00E959FF">
        <w:rPr>
          <w:rFonts w:ascii="Tahoma" w:hAnsi="Tahoma" w:cs="Tahoma"/>
          <w:bCs/>
        </w:rPr>
        <w:tab/>
        <w:t>Male</w:t>
      </w:r>
    </w:p>
    <w:p w:rsidR="000E2728" w:rsidRPr="00E959FF" w:rsidRDefault="000E2728" w:rsidP="000E2728">
      <w:pPr>
        <w:suppressAutoHyphens w:val="0"/>
        <w:spacing w:line="360" w:lineRule="auto"/>
        <w:jc w:val="left"/>
        <w:rPr>
          <w:rFonts w:ascii="Tahoma" w:hAnsi="Tahoma" w:cs="Tahoma"/>
          <w:bCs/>
        </w:rPr>
      </w:pPr>
      <w:r w:rsidRPr="00E959FF">
        <w:rPr>
          <w:rFonts w:ascii="Tahoma" w:hAnsi="Tahoma" w:cs="Tahoma"/>
          <w:bCs/>
        </w:rPr>
        <w:t>Nationality</w:t>
      </w:r>
      <w:r w:rsidRPr="00E959FF">
        <w:rPr>
          <w:rFonts w:ascii="Tahoma" w:hAnsi="Tahoma" w:cs="Tahoma"/>
          <w:bCs/>
        </w:rPr>
        <w:tab/>
      </w:r>
      <w:r w:rsidRPr="00E959FF">
        <w:rPr>
          <w:rFonts w:ascii="Tahoma" w:hAnsi="Tahoma" w:cs="Tahoma"/>
          <w:bCs/>
        </w:rPr>
        <w:tab/>
        <w:t>:</w:t>
      </w:r>
      <w:r w:rsidRPr="00E959FF">
        <w:rPr>
          <w:rFonts w:ascii="Tahoma" w:hAnsi="Tahoma" w:cs="Tahoma"/>
          <w:bCs/>
        </w:rPr>
        <w:tab/>
        <w:t>Indian</w:t>
      </w:r>
      <w:r w:rsidRPr="00E959FF">
        <w:rPr>
          <w:rFonts w:ascii="Tahoma" w:hAnsi="Tahoma" w:cs="Tahoma"/>
          <w:bCs/>
        </w:rPr>
        <w:tab/>
      </w:r>
    </w:p>
    <w:p w:rsidR="000E2728" w:rsidRPr="00E959FF" w:rsidRDefault="000E2728" w:rsidP="000E2728">
      <w:pPr>
        <w:suppressAutoHyphens w:val="0"/>
        <w:spacing w:line="360" w:lineRule="auto"/>
        <w:jc w:val="left"/>
        <w:rPr>
          <w:rFonts w:ascii="Tahoma" w:hAnsi="Tahoma" w:cs="Tahoma"/>
          <w:bCs/>
        </w:rPr>
      </w:pPr>
      <w:r w:rsidRPr="00E959FF">
        <w:rPr>
          <w:rFonts w:ascii="Tahoma" w:hAnsi="Tahoma" w:cs="Tahoma"/>
          <w:bCs/>
        </w:rPr>
        <w:t>Marital Status</w:t>
      </w:r>
      <w:r w:rsidRPr="00E959FF">
        <w:rPr>
          <w:rFonts w:ascii="Tahoma" w:hAnsi="Tahoma" w:cs="Tahoma"/>
          <w:bCs/>
        </w:rPr>
        <w:tab/>
      </w:r>
      <w:r w:rsidRPr="00E959FF">
        <w:rPr>
          <w:rFonts w:ascii="Tahoma" w:hAnsi="Tahoma" w:cs="Tahoma"/>
          <w:bCs/>
        </w:rPr>
        <w:tab/>
        <w:t>:</w:t>
      </w:r>
      <w:r w:rsidRPr="00E959FF">
        <w:rPr>
          <w:rFonts w:ascii="Tahoma" w:hAnsi="Tahoma" w:cs="Tahoma"/>
          <w:bCs/>
        </w:rPr>
        <w:tab/>
        <w:t>Single</w:t>
      </w:r>
    </w:p>
    <w:p w:rsidR="000E2728" w:rsidRPr="00E959FF" w:rsidRDefault="00B16C74" w:rsidP="000E2728">
      <w:pPr>
        <w:suppressAutoHyphens w:val="0"/>
        <w:jc w:val="left"/>
        <w:rPr>
          <w:rFonts w:ascii="Tahoma" w:hAnsi="Tahoma" w:cs="Tahoma"/>
          <w:bCs/>
        </w:rPr>
      </w:pPr>
      <w:r w:rsidRPr="00E959FF">
        <w:rPr>
          <w:rFonts w:ascii="Tahoma" w:hAnsi="Tahoma" w:cs="Tahoma"/>
          <w:bCs/>
        </w:rPr>
        <w:t>Present Address</w:t>
      </w:r>
      <w:r w:rsidRPr="00E959FF">
        <w:rPr>
          <w:rFonts w:ascii="Tahoma" w:hAnsi="Tahoma" w:cs="Tahoma"/>
          <w:bCs/>
        </w:rPr>
        <w:tab/>
      </w:r>
      <w:r w:rsidRPr="00E959FF">
        <w:rPr>
          <w:rFonts w:ascii="Tahoma" w:hAnsi="Tahoma" w:cs="Tahoma"/>
          <w:bCs/>
        </w:rPr>
        <w:tab/>
        <w:t>:</w:t>
      </w:r>
      <w:r w:rsidRPr="00E959FF">
        <w:rPr>
          <w:rFonts w:ascii="Tahoma" w:hAnsi="Tahoma" w:cs="Tahoma"/>
          <w:bCs/>
        </w:rPr>
        <w:tab/>
        <w:t>H.NO-</w:t>
      </w:r>
      <w:r w:rsidR="000E2728" w:rsidRPr="00E959FF">
        <w:rPr>
          <w:rFonts w:ascii="Tahoma" w:hAnsi="Tahoma" w:cs="Tahoma"/>
          <w:bCs/>
        </w:rPr>
        <w:t>1</w:t>
      </w:r>
      <w:r w:rsidRPr="00E959FF">
        <w:rPr>
          <w:rFonts w:ascii="Tahoma" w:hAnsi="Tahoma" w:cs="Tahoma"/>
          <w:bCs/>
        </w:rPr>
        <w:t>-4/2</w:t>
      </w:r>
      <w:r w:rsidR="000E2728" w:rsidRPr="00E959FF">
        <w:rPr>
          <w:rFonts w:ascii="Tahoma" w:hAnsi="Tahoma" w:cs="Tahoma"/>
          <w:bCs/>
        </w:rPr>
        <w:t>/A</w:t>
      </w:r>
    </w:p>
    <w:p w:rsidR="000E2728" w:rsidRPr="00E959FF" w:rsidRDefault="000E2728" w:rsidP="000E2728">
      <w:pPr>
        <w:suppressAutoHyphens w:val="0"/>
        <w:ind w:left="2160" w:firstLine="720"/>
        <w:jc w:val="left"/>
        <w:rPr>
          <w:rFonts w:ascii="Tahoma" w:hAnsi="Tahoma" w:cs="Tahoma"/>
          <w:bCs/>
        </w:rPr>
      </w:pPr>
      <w:proofErr w:type="spellStart"/>
      <w:r w:rsidRPr="00E959FF">
        <w:rPr>
          <w:rFonts w:ascii="Tahoma" w:hAnsi="Tahoma" w:cs="Tahoma"/>
          <w:bCs/>
        </w:rPr>
        <w:t>Goutham</w:t>
      </w:r>
      <w:proofErr w:type="spellEnd"/>
      <w:r w:rsidR="002505F2">
        <w:rPr>
          <w:rFonts w:ascii="Tahoma" w:hAnsi="Tahoma" w:cs="Tahoma"/>
          <w:bCs/>
        </w:rPr>
        <w:t xml:space="preserve"> </w:t>
      </w:r>
      <w:r w:rsidRPr="00E959FF">
        <w:rPr>
          <w:rFonts w:ascii="Tahoma" w:hAnsi="Tahoma" w:cs="Tahoma"/>
          <w:bCs/>
        </w:rPr>
        <w:t>Nagar,</w:t>
      </w:r>
    </w:p>
    <w:p w:rsidR="000E2728" w:rsidRPr="00E959FF" w:rsidRDefault="000E2728" w:rsidP="000E2728">
      <w:pPr>
        <w:suppressAutoHyphens w:val="0"/>
        <w:ind w:left="2160" w:firstLine="720"/>
        <w:jc w:val="left"/>
        <w:rPr>
          <w:rFonts w:ascii="Tahoma" w:hAnsi="Tahoma" w:cs="Tahoma"/>
          <w:bCs/>
        </w:rPr>
      </w:pPr>
      <w:proofErr w:type="spellStart"/>
      <w:r w:rsidRPr="00E959FF">
        <w:rPr>
          <w:rFonts w:ascii="Tahoma" w:hAnsi="Tahoma" w:cs="Tahoma"/>
          <w:bCs/>
        </w:rPr>
        <w:t>Chandanagar</w:t>
      </w:r>
      <w:proofErr w:type="spellEnd"/>
      <w:r w:rsidRPr="00E959FF">
        <w:rPr>
          <w:rFonts w:ascii="Tahoma" w:hAnsi="Tahoma" w:cs="Tahoma"/>
          <w:bCs/>
        </w:rPr>
        <w:t>,</w:t>
      </w:r>
    </w:p>
    <w:p w:rsidR="000E2728" w:rsidRPr="00E959FF" w:rsidRDefault="000E2728" w:rsidP="000E2728">
      <w:pPr>
        <w:suppressAutoHyphens w:val="0"/>
        <w:ind w:left="2160" w:firstLine="720"/>
        <w:jc w:val="left"/>
        <w:rPr>
          <w:rFonts w:ascii="Tahoma" w:hAnsi="Tahoma" w:cs="Tahoma"/>
          <w:bCs/>
        </w:rPr>
      </w:pPr>
      <w:r w:rsidRPr="00E959FF">
        <w:rPr>
          <w:rFonts w:ascii="Tahoma" w:hAnsi="Tahoma" w:cs="Tahoma"/>
          <w:bCs/>
        </w:rPr>
        <w:t>Hyderabad – 500050</w:t>
      </w:r>
    </w:p>
    <w:p w:rsidR="000E2728" w:rsidRPr="00E959FF" w:rsidRDefault="000E2728" w:rsidP="000E2728">
      <w:pPr>
        <w:suppressAutoHyphens w:val="0"/>
        <w:spacing w:line="360" w:lineRule="auto"/>
        <w:jc w:val="left"/>
        <w:rPr>
          <w:rFonts w:ascii="Tahoma" w:hAnsi="Tahoma" w:cs="Tahoma"/>
          <w:bCs/>
        </w:rPr>
      </w:pPr>
      <w:r w:rsidRPr="00E959FF">
        <w:rPr>
          <w:rFonts w:ascii="Tahoma" w:hAnsi="Tahoma" w:cs="Tahoma"/>
          <w:bCs/>
        </w:rPr>
        <w:t>Current CTC</w:t>
      </w:r>
      <w:r w:rsidRPr="00E959FF">
        <w:rPr>
          <w:rFonts w:ascii="Tahoma" w:hAnsi="Tahoma" w:cs="Tahoma"/>
          <w:bCs/>
        </w:rPr>
        <w:tab/>
      </w:r>
      <w:r w:rsidRPr="00E959FF">
        <w:rPr>
          <w:rFonts w:ascii="Tahoma" w:hAnsi="Tahoma" w:cs="Tahoma"/>
          <w:bCs/>
        </w:rPr>
        <w:tab/>
        <w:t>:</w:t>
      </w:r>
      <w:r w:rsidRPr="00E959FF">
        <w:rPr>
          <w:rFonts w:ascii="Tahoma" w:hAnsi="Tahoma" w:cs="Tahoma"/>
          <w:bCs/>
        </w:rPr>
        <w:tab/>
        <w:t xml:space="preserve">4.0 </w:t>
      </w:r>
      <w:r w:rsidR="00E959FF">
        <w:rPr>
          <w:rFonts w:ascii="Tahoma" w:hAnsi="Tahoma" w:cs="Tahoma"/>
          <w:bCs/>
        </w:rPr>
        <w:t>LPA</w:t>
      </w:r>
    </w:p>
    <w:p w:rsidR="00EC2D15" w:rsidRDefault="00EC2D15"/>
    <w:p w:rsidR="00230780" w:rsidRDefault="00230780"/>
    <w:p w:rsidR="00230780" w:rsidRPr="00230780" w:rsidRDefault="00230780" w:rsidP="00230780">
      <w:pPr>
        <w:pStyle w:val="Heading3"/>
        <w:numPr>
          <w:ilvl w:val="2"/>
          <w:numId w:val="2"/>
        </w:numPr>
        <w:tabs>
          <w:tab w:val="left" w:pos="0"/>
        </w:tabs>
        <w:snapToGrid w:val="0"/>
        <w:spacing w:before="0" w:after="0"/>
        <w:rPr>
          <w:rFonts w:ascii="Trebuchet MS" w:hAnsi="Trebuchet MS" w:cs="Times New Roman"/>
          <w:smallCaps/>
          <w:sz w:val="22"/>
          <w:szCs w:val="24"/>
        </w:rPr>
      </w:pPr>
    </w:p>
    <w:p w:rsidR="00230780" w:rsidRPr="00230780" w:rsidRDefault="00230780" w:rsidP="00230780">
      <w:pPr>
        <w:rPr>
          <w:u w:val="single"/>
        </w:rPr>
      </w:pPr>
      <w:r w:rsidRPr="00230780">
        <w:rPr>
          <w:u w:val="single"/>
        </w:rPr>
        <w:t>DECLARATION</w:t>
      </w:r>
      <w:r>
        <w:rPr>
          <w:u w:val="single"/>
        </w:rPr>
        <w:t>:</w:t>
      </w:r>
    </w:p>
    <w:p w:rsidR="00230780" w:rsidRPr="00230780" w:rsidRDefault="00230780" w:rsidP="00230780"/>
    <w:p w:rsidR="00230780" w:rsidRDefault="00230780" w:rsidP="00275D2F">
      <w:pPr>
        <w:pStyle w:val="Header"/>
        <w:widowControl w:val="0"/>
        <w:tabs>
          <w:tab w:val="clear" w:pos="4680"/>
          <w:tab w:val="clear" w:pos="9360"/>
          <w:tab w:val="center" w:pos="720"/>
          <w:tab w:val="right" w:pos="8640"/>
        </w:tabs>
        <w:autoSpaceDE w:val="0"/>
        <w:ind w:left="720"/>
        <w:jc w:val="left"/>
        <w:rPr>
          <w:rFonts w:ascii="Tahoma" w:hAnsi="Tahoma" w:cs="Tahoma"/>
          <w:bCs/>
        </w:rPr>
      </w:pPr>
      <w:r w:rsidRPr="00230780">
        <w:rPr>
          <w:rFonts w:ascii="Tahoma" w:hAnsi="Tahoma" w:cs="Tahoma"/>
          <w:bCs/>
        </w:rPr>
        <w:t xml:space="preserve">   I </w:t>
      </w:r>
      <w:r w:rsidR="00532F0C" w:rsidRPr="00230780">
        <w:rPr>
          <w:rFonts w:ascii="Tahoma" w:hAnsi="Tahoma" w:cs="Tahoma"/>
          <w:bCs/>
        </w:rPr>
        <w:t>hereby</w:t>
      </w:r>
      <w:r w:rsidRPr="00230780">
        <w:rPr>
          <w:rFonts w:ascii="Tahoma" w:hAnsi="Tahoma" w:cs="Tahoma"/>
          <w:bCs/>
        </w:rPr>
        <w:t xml:space="preserve"> declare that all above furnished details are true and best of my knowledge</w:t>
      </w:r>
      <w:r>
        <w:rPr>
          <w:rFonts w:ascii="Tahoma" w:hAnsi="Tahoma" w:cs="Tahoma"/>
          <w:bCs/>
        </w:rPr>
        <w:t>.</w:t>
      </w:r>
    </w:p>
    <w:p w:rsidR="00230780" w:rsidRDefault="00230780" w:rsidP="00230780">
      <w:pPr>
        <w:pStyle w:val="Header"/>
        <w:widowControl w:val="0"/>
        <w:tabs>
          <w:tab w:val="clear" w:pos="4680"/>
          <w:tab w:val="clear" w:pos="9360"/>
          <w:tab w:val="center" w:pos="720"/>
          <w:tab w:val="right" w:pos="8640"/>
        </w:tabs>
        <w:autoSpaceDE w:val="0"/>
        <w:jc w:val="left"/>
        <w:rPr>
          <w:rFonts w:ascii="Tahoma" w:hAnsi="Tahoma" w:cs="Tahoma"/>
          <w:bCs/>
        </w:rPr>
      </w:pPr>
    </w:p>
    <w:p w:rsidR="00230780" w:rsidRDefault="00230780" w:rsidP="00230780">
      <w:pPr>
        <w:pStyle w:val="Header"/>
        <w:widowControl w:val="0"/>
        <w:tabs>
          <w:tab w:val="clear" w:pos="4680"/>
          <w:tab w:val="clear" w:pos="9360"/>
          <w:tab w:val="center" w:pos="720"/>
          <w:tab w:val="right" w:pos="8640"/>
        </w:tabs>
        <w:autoSpaceDE w:val="0"/>
        <w:jc w:val="left"/>
        <w:rPr>
          <w:rFonts w:ascii="Tahoma" w:hAnsi="Tahoma" w:cs="Tahoma"/>
          <w:bCs/>
        </w:rPr>
      </w:pPr>
    </w:p>
    <w:p w:rsidR="00230780" w:rsidRDefault="00230780" w:rsidP="00230780">
      <w:pPr>
        <w:pStyle w:val="Header"/>
        <w:widowControl w:val="0"/>
        <w:tabs>
          <w:tab w:val="clear" w:pos="4680"/>
          <w:tab w:val="clear" w:pos="9360"/>
          <w:tab w:val="center" w:pos="720"/>
          <w:tab w:val="right" w:pos="8640"/>
        </w:tabs>
        <w:autoSpaceDE w:val="0"/>
        <w:jc w:val="left"/>
        <w:rPr>
          <w:rFonts w:ascii="Tahoma" w:hAnsi="Tahoma" w:cs="Tahoma"/>
          <w:bCs/>
        </w:rPr>
      </w:pPr>
    </w:p>
    <w:p w:rsidR="00230780" w:rsidRDefault="00230780" w:rsidP="00230780">
      <w:pPr>
        <w:pStyle w:val="Header"/>
        <w:widowControl w:val="0"/>
        <w:tabs>
          <w:tab w:val="clear" w:pos="4680"/>
          <w:tab w:val="clear" w:pos="9360"/>
          <w:tab w:val="center" w:pos="720"/>
          <w:tab w:val="right" w:pos="8640"/>
        </w:tabs>
        <w:autoSpaceDE w:val="0"/>
        <w:jc w:val="left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</w:p>
    <w:p w:rsidR="00230780" w:rsidRDefault="00230780" w:rsidP="00230780">
      <w:pPr>
        <w:pStyle w:val="Header"/>
        <w:widowControl w:val="0"/>
        <w:tabs>
          <w:tab w:val="clear" w:pos="4680"/>
          <w:tab w:val="clear" w:pos="9360"/>
          <w:tab w:val="center" w:pos="720"/>
          <w:tab w:val="right" w:pos="8640"/>
        </w:tabs>
        <w:autoSpaceDE w:val="0"/>
        <w:jc w:val="left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Place: Hyderabad</w:t>
      </w:r>
    </w:p>
    <w:p w:rsidR="00532F0C" w:rsidRDefault="00230780" w:rsidP="00230780">
      <w:pPr>
        <w:pStyle w:val="Header"/>
        <w:widowControl w:val="0"/>
        <w:tabs>
          <w:tab w:val="clear" w:pos="4680"/>
          <w:tab w:val="clear" w:pos="9360"/>
          <w:tab w:val="center" w:pos="720"/>
          <w:tab w:val="right" w:pos="8640"/>
        </w:tabs>
        <w:autoSpaceDE w:val="0"/>
        <w:jc w:val="left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Date: 20MAY2014</w:t>
      </w:r>
      <w:r w:rsidRPr="00230780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 xml:space="preserve">                                                   </w:t>
      </w:r>
      <w:r w:rsidR="00532F0C">
        <w:rPr>
          <w:rFonts w:ascii="Tahoma" w:hAnsi="Tahoma" w:cs="Tahoma"/>
          <w:bCs/>
        </w:rPr>
        <w:t xml:space="preserve">                    </w:t>
      </w:r>
    </w:p>
    <w:p w:rsidR="00230780" w:rsidRDefault="00532F0C" w:rsidP="00230780">
      <w:pPr>
        <w:pStyle w:val="Header"/>
        <w:widowControl w:val="0"/>
        <w:tabs>
          <w:tab w:val="clear" w:pos="4680"/>
          <w:tab w:val="clear" w:pos="9360"/>
          <w:tab w:val="center" w:pos="720"/>
          <w:tab w:val="right" w:pos="8640"/>
        </w:tabs>
        <w:autoSpaceDE w:val="0"/>
        <w:jc w:val="left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bookmarkStart w:id="0" w:name="_GoBack"/>
      <w:bookmarkEnd w:id="0"/>
      <w:r w:rsidR="00230780">
        <w:rPr>
          <w:rFonts w:ascii="Tahoma" w:hAnsi="Tahoma" w:cs="Tahoma"/>
          <w:bCs/>
        </w:rPr>
        <w:t>T Bharat Kumar</w:t>
      </w:r>
    </w:p>
    <w:p w:rsidR="000A110E" w:rsidRDefault="000A110E" w:rsidP="00230780">
      <w:pPr>
        <w:pStyle w:val="Header"/>
        <w:widowControl w:val="0"/>
        <w:tabs>
          <w:tab w:val="clear" w:pos="4680"/>
          <w:tab w:val="clear" w:pos="9360"/>
          <w:tab w:val="center" w:pos="720"/>
          <w:tab w:val="right" w:pos="8640"/>
        </w:tabs>
        <w:autoSpaceDE w:val="0"/>
        <w:jc w:val="left"/>
        <w:rPr>
          <w:rFonts w:ascii="Tahoma" w:hAnsi="Tahoma" w:cs="Tahoma"/>
          <w:bCs/>
        </w:rPr>
      </w:pPr>
    </w:p>
    <w:p w:rsidR="000A110E" w:rsidRDefault="000A110E" w:rsidP="00230780">
      <w:pPr>
        <w:pStyle w:val="Header"/>
        <w:widowControl w:val="0"/>
        <w:tabs>
          <w:tab w:val="clear" w:pos="4680"/>
          <w:tab w:val="clear" w:pos="9360"/>
          <w:tab w:val="center" w:pos="720"/>
          <w:tab w:val="right" w:pos="8640"/>
        </w:tabs>
        <w:autoSpaceDE w:val="0"/>
        <w:jc w:val="left"/>
        <w:rPr>
          <w:rFonts w:ascii="Tahoma" w:hAnsi="Tahoma" w:cs="Tahoma"/>
          <w:bCs/>
        </w:rPr>
      </w:pPr>
    </w:p>
    <w:p w:rsidR="00230780" w:rsidRPr="00230780" w:rsidRDefault="00230780" w:rsidP="00230780">
      <w:pPr>
        <w:pStyle w:val="Header"/>
        <w:widowControl w:val="0"/>
        <w:tabs>
          <w:tab w:val="clear" w:pos="4680"/>
          <w:tab w:val="clear" w:pos="9360"/>
          <w:tab w:val="center" w:pos="720"/>
          <w:tab w:val="right" w:pos="8640"/>
        </w:tabs>
        <w:autoSpaceDE w:val="0"/>
        <w:jc w:val="left"/>
        <w:rPr>
          <w:rFonts w:ascii="Tahoma" w:hAnsi="Tahoma" w:cs="Tahoma"/>
          <w:bCs/>
        </w:rPr>
      </w:pPr>
    </w:p>
    <w:p w:rsidR="00230780" w:rsidRPr="00230780" w:rsidRDefault="00230780">
      <w:pPr>
        <w:rPr>
          <w:rFonts w:ascii="Tahoma" w:hAnsi="Tahoma" w:cs="Tahoma"/>
          <w:bCs/>
        </w:rPr>
      </w:pPr>
    </w:p>
    <w:sectPr w:rsidR="00230780" w:rsidRPr="00230780" w:rsidSect="003656A1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FD1" w:rsidRDefault="00557FD1" w:rsidP="00F13C0F">
      <w:r>
        <w:separator/>
      </w:r>
    </w:p>
  </w:endnote>
  <w:endnote w:type="continuationSeparator" w:id="0">
    <w:p w:rsidR="00557FD1" w:rsidRDefault="00557FD1" w:rsidP="00F13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FD1" w:rsidRDefault="00557FD1" w:rsidP="00F13C0F">
      <w:r>
        <w:separator/>
      </w:r>
    </w:p>
  </w:footnote>
  <w:footnote w:type="continuationSeparator" w:id="0">
    <w:p w:rsidR="00557FD1" w:rsidRDefault="00557FD1" w:rsidP="00F13C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9DE828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0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6"/>
        <w:szCs w:val="16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>
    <w:nsid w:val="14B35DE5"/>
    <w:multiLevelType w:val="hybridMultilevel"/>
    <w:tmpl w:val="BAF4A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D52E8D"/>
    <w:multiLevelType w:val="hybridMultilevel"/>
    <w:tmpl w:val="1534E6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46472F"/>
    <w:multiLevelType w:val="hybridMultilevel"/>
    <w:tmpl w:val="2E887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D53D33"/>
    <w:multiLevelType w:val="hybridMultilevel"/>
    <w:tmpl w:val="CB783AB2"/>
    <w:lvl w:ilvl="0" w:tplc="38D8485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74D31E39"/>
    <w:multiLevelType w:val="hybridMultilevel"/>
    <w:tmpl w:val="4B623C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800EBD"/>
    <w:multiLevelType w:val="hybridMultilevel"/>
    <w:tmpl w:val="3E500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FE1947"/>
    <w:multiLevelType w:val="hybridMultilevel"/>
    <w:tmpl w:val="795678FC"/>
    <w:lvl w:ilvl="0" w:tplc="ECB80984">
      <w:start w:val="1"/>
      <w:numFmt w:val="decimal"/>
      <w:lvlText w:val="%1."/>
      <w:lvlJc w:val="left"/>
      <w:pPr>
        <w:ind w:left="81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13"/>
  </w:num>
  <w:num w:numId="8">
    <w:abstractNumId w:val="10"/>
  </w:num>
  <w:num w:numId="9">
    <w:abstractNumId w:val="4"/>
  </w:num>
  <w:num w:numId="10">
    <w:abstractNumId w:val="9"/>
  </w:num>
  <w:num w:numId="11">
    <w:abstractNumId w:val="0"/>
  </w:num>
  <w:num w:numId="12">
    <w:abstractNumId w:val="0"/>
  </w:num>
  <w:num w:numId="13">
    <w:abstractNumId w:val="0"/>
  </w:num>
  <w:num w:numId="14">
    <w:abstractNumId w:val="7"/>
  </w:num>
  <w:num w:numId="15">
    <w:abstractNumId w:val="0"/>
  </w:num>
  <w:num w:numId="16">
    <w:abstractNumId w:val="0"/>
  </w:num>
  <w:num w:numId="17">
    <w:abstractNumId w:val="0"/>
  </w:num>
  <w:num w:numId="18">
    <w:abstractNumId w:val="12"/>
  </w:num>
  <w:num w:numId="19">
    <w:abstractNumId w:val="8"/>
  </w:num>
  <w:num w:numId="20">
    <w:abstractNumId w:val="1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6A2"/>
    <w:rsid w:val="00000A93"/>
    <w:rsid w:val="00051E4E"/>
    <w:rsid w:val="00063A1B"/>
    <w:rsid w:val="0008554A"/>
    <w:rsid w:val="00085789"/>
    <w:rsid w:val="00086711"/>
    <w:rsid w:val="000A110E"/>
    <w:rsid w:val="000E2728"/>
    <w:rsid w:val="00137619"/>
    <w:rsid w:val="00140516"/>
    <w:rsid w:val="0017099F"/>
    <w:rsid w:val="001A21C0"/>
    <w:rsid w:val="001D5214"/>
    <w:rsid w:val="002023F2"/>
    <w:rsid w:val="002157D0"/>
    <w:rsid w:val="00216540"/>
    <w:rsid w:val="00230780"/>
    <w:rsid w:val="002505F2"/>
    <w:rsid w:val="0025233B"/>
    <w:rsid w:val="00275D2F"/>
    <w:rsid w:val="002A62C9"/>
    <w:rsid w:val="002C7D2F"/>
    <w:rsid w:val="002D191B"/>
    <w:rsid w:val="003656A1"/>
    <w:rsid w:val="00386C75"/>
    <w:rsid w:val="003B0042"/>
    <w:rsid w:val="003B164E"/>
    <w:rsid w:val="003B78BF"/>
    <w:rsid w:val="003C3A87"/>
    <w:rsid w:val="003C44A3"/>
    <w:rsid w:val="003D19A5"/>
    <w:rsid w:val="00403A66"/>
    <w:rsid w:val="004106E3"/>
    <w:rsid w:val="00421293"/>
    <w:rsid w:val="004256A8"/>
    <w:rsid w:val="00443327"/>
    <w:rsid w:val="00484216"/>
    <w:rsid w:val="00516005"/>
    <w:rsid w:val="00532F0C"/>
    <w:rsid w:val="00557FD1"/>
    <w:rsid w:val="00562F7F"/>
    <w:rsid w:val="00582AF6"/>
    <w:rsid w:val="005E19F1"/>
    <w:rsid w:val="005E6212"/>
    <w:rsid w:val="005F7514"/>
    <w:rsid w:val="0060527A"/>
    <w:rsid w:val="00693A5C"/>
    <w:rsid w:val="006954DA"/>
    <w:rsid w:val="006C7045"/>
    <w:rsid w:val="006D114F"/>
    <w:rsid w:val="006D563E"/>
    <w:rsid w:val="006E425F"/>
    <w:rsid w:val="0071467B"/>
    <w:rsid w:val="00763A33"/>
    <w:rsid w:val="007649FB"/>
    <w:rsid w:val="00776AD2"/>
    <w:rsid w:val="00792331"/>
    <w:rsid w:val="007C5B17"/>
    <w:rsid w:val="008361B5"/>
    <w:rsid w:val="0085684E"/>
    <w:rsid w:val="008B06D1"/>
    <w:rsid w:val="008D4744"/>
    <w:rsid w:val="008D7E85"/>
    <w:rsid w:val="0091185B"/>
    <w:rsid w:val="00941D6A"/>
    <w:rsid w:val="009605C5"/>
    <w:rsid w:val="009766BF"/>
    <w:rsid w:val="00997323"/>
    <w:rsid w:val="009C50EA"/>
    <w:rsid w:val="009F4B9A"/>
    <w:rsid w:val="00A856FD"/>
    <w:rsid w:val="00AD2605"/>
    <w:rsid w:val="00AE1A0A"/>
    <w:rsid w:val="00B124A0"/>
    <w:rsid w:val="00B16C74"/>
    <w:rsid w:val="00BB7AA3"/>
    <w:rsid w:val="00BC3B39"/>
    <w:rsid w:val="00C005E2"/>
    <w:rsid w:val="00C053D3"/>
    <w:rsid w:val="00C250F0"/>
    <w:rsid w:val="00C31661"/>
    <w:rsid w:val="00C52DF8"/>
    <w:rsid w:val="00C966A2"/>
    <w:rsid w:val="00CC7262"/>
    <w:rsid w:val="00CD01C2"/>
    <w:rsid w:val="00CD32F6"/>
    <w:rsid w:val="00CE67F1"/>
    <w:rsid w:val="00D55782"/>
    <w:rsid w:val="00D56B97"/>
    <w:rsid w:val="00D56EBC"/>
    <w:rsid w:val="00DD1ECA"/>
    <w:rsid w:val="00DE504E"/>
    <w:rsid w:val="00DF0773"/>
    <w:rsid w:val="00E24816"/>
    <w:rsid w:val="00E80409"/>
    <w:rsid w:val="00E959FF"/>
    <w:rsid w:val="00EC2D15"/>
    <w:rsid w:val="00ED1F93"/>
    <w:rsid w:val="00EF0DE0"/>
    <w:rsid w:val="00F13C0F"/>
    <w:rsid w:val="00F45A7E"/>
    <w:rsid w:val="00F469D7"/>
    <w:rsid w:val="00F6696C"/>
    <w:rsid w:val="00FD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72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Heading3">
    <w:name w:val="heading 3"/>
    <w:basedOn w:val="Normal"/>
    <w:next w:val="Normal"/>
    <w:link w:val="Heading3Char"/>
    <w:qFormat/>
    <w:rsid w:val="000E2728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E2728"/>
    <w:rPr>
      <w:rFonts w:ascii="Arial" w:eastAsia="Times New Roman" w:hAnsi="Arial" w:cs="Arial"/>
      <w:b/>
      <w:bCs/>
      <w:sz w:val="26"/>
      <w:szCs w:val="26"/>
      <w:lang w:val="en-GB" w:eastAsia="ar-SA"/>
    </w:rPr>
  </w:style>
  <w:style w:type="character" w:styleId="Hyperlink">
    <w:name w:val="Hyperlink"/>
    <w:rsid w:val="000E2728"/>
    <w:rPr>
      <w:color w:val="000080"/>
      <w:u w:val="single"/>
    </w:rPr>
  </w:style>
  <w:style w:type="paragraph" w:styleId="BodyText">
    <w:name w:val="Body Text"/>
    <w:basedOn w:val="Normal"/>
    <w:link w:val="BodyTextChar"/>
    <w:rsid w:val="000E2728"/>
    <w:rPr>
      <w:sz w:val="12"/>
    </w:rPr>
  </w:style>
  <w:style w:type="character" w:customStyle="1" w:styleId="BodyTextChar">
    <w:name w:val="Body Text Char"/>
    <w:basedOn w:val="DefaultParagraphFont"/>
    <w:link w:val="BodyText"/>
    <w:rsid w:val="000E2728"/>
    <w:rPr>
      <w:rFonts w:ascii="Times New Roman" w:eastAsia="Times New Roman" w:hAnsi="Times New Roman" w:cs="Times New Roman"/>
      <w:sz w:val="12"/>
      <w:szCs w:val="20"/>
      <w:lang w:val="en-GB" w:eastAsia="ar-SA"/>
    </w:rPr>
  </w:style>
  <w:style w:type="paragraph" w:styleId="Title">
    <w:name w:val="Title"/>
    <w:basedOn w:val="Normal"/>
    <w:next w:val="Subtitle"/>
    <w:link w:val="TitleChar"/>
    <w:qFormat/>
    <w:rsid w:val="000E2728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rsid w:val="000E2728"/>
    <w:rPr>
      <w:rFonts w:ascii="Times New Roman" w:eastAsia="Times New Roman" w:hAnsi="Times New Roman" w:cs="Times New Roman"/>
      <w:b/>
      <w:sz w:val="28"/>
      <w:szCs w:val="20"/>
      <w:lang w:val="en-GB" w:eastAsia="ar-SA"/>
    </w:rPr>
  </w:style>
  <w:style w:type="paragraph" w:customStyle="1" w:styleId="ProjectTitle">
    <w:name w:val="Project Title"/>
    <w:basedOn w:val="Normal"/>
    <w:next w:val="Normal"/>
    <w:rsid w:val="000E2728"/>
    <w:pPr>
      <w:keepNext/>
      <w:suppressAutoHyphens w:val="0"/>
      <w:spacing w:before="120" w:after="120"/>
    </w:pPr>
    <w:rPr>
      <w:rFonts w:ascii="Palatino Linotype" w:hAnsi="Palatino Linotype"/>
      <w:b/>
      <w:smallCaps/>
      <w:sz w:val="22"/>
      <w:lang w:val="en-US" w:eastAsia="en-US"/>
    </w:rPr>
  </w:style>
  <w:style w:type="paragraph" w:styleId="ListBullet">
    <w:name w:val="List Bullet"/>
    <w:basedOn w:val="Normal"/>
    <w:rsid w:val="000E2728"/>
    <w:pPr>
      <w:numPr>
        <w:numId w:val="6"/>
      </w:numPr>
      <w:suppressAutoHyphens w:val="0"/>
      <w:spacing w:before="60" w:after="60"/>
    </w:pPr>
    <w:rPr>
      <w:sz w:val="2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27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E272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ar-SA"/>
    </w:rPr>
  </w:style>
  <w:style w:type="paragraph" w:styleId="ListParagraph">
    <w:name w:val="List Paragraph"/>
    <w:basedOn w:val="Normal"/>
    <w:uiPriority w:val="34"/>
    <w:qFormat/>
    <w:rsid w:val="00F13C0F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F13C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13C0F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Footer">
    <w:name w:val="footer"/>
    <w:basedOn w:val="Normal"/>
    <w:link w:val="FooterChar"/>
    <w:uiPriority w:val="99"/>
    <w:unhideWhenUsed/>
    <w:rsid w:val="00F13C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3C0F"/>
    <w:rPr>
      <w:rFonts w:ascii="Times New Roman" w:eastAsia="Times New Roman" w:hAnsi="Times New Roman" w:cs="Times New Roman"/>
      <w:sz w:val="20"/>
      <w:szCs w:val="20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72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Heading3">
    <w:name w:val="heading 3"/>
    <w:basedOn w:val="Normal"/>
    <w:next w:val="Normal"/>
    <w:link w:val="Heading3Char"/>
    <w:qFormat/>
    <w:rsid w:val="000E2728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E2728"/>
    <w:rPr>
      <w:rFonts w:ascii="Arial" w:eastAsia="Times New Roman" w:hAnsi="Arial" w:cs="Arial"/>
      <w:b/>
      <w:bCs/>
      <w:sz w:val="26"/>
      <w:szCs w:val="26"/>
      <w:lang w:val="en-GB" w:eastAsia="ar-SA"/>
    </w:rPr>
  </w:style>
  <w:style w:type="character" w:styleId="Hyperlink">
    <w:name w:val="Hyperlink"/>
    <w:rsid w:val="000E2728"/>
    <w:rPr>
      <w:color w:val="000080"/>
      <w:u w:val="single"/>
    </w:rPr>
  </w:style>
  <w:style w:type="paragraph" w:styleId="BodyText">
    <w:name w:val="Body Text"/>
    <w:basedOn w:val="Normal"/>
    <w:link w:val="BodyTextChar"/>
    <w:rsid w:val="000E2728"/>
    <w:rPr>
      <w:sz w:val="12"/>
    </w:rPr>
  </w:style>
  <w:style w:type="character" w:customStyle="1" w:styleId="BodyTextChar">
    <w:name w:val="Body Text Char"/>
    <w:basedOn w:val="DefaultParagraphFont"/>
    <w:link w:val="BodyText"/>
    <w:rsid w:val="000E2728"/>
    <w:rPr>
      <w:rFonts w:ascii="Times New Roman" w:eastAsia="Times New Roman" w:hAnsi="Times New Roman" w:cs="Times New Roman"/>
      <w:sz w:val="12"/>
      <w:szCs w:val="20"/>
      <w:lang w:val="en-GB" w:eastAsia="ar-SA"/>
    </w:rPr>
  </w:style>
  <w:style w:type="paragraph" w:styleId="Title">
    <w:name w:val="Title"/>
    <w:basedOn w:val="Normal"/>
    <w:next w:val="Subtitle"/>
    <w:link w:val="TitleChar"/>
    <w:qFormat/>
    <w:rsid w:val="000E2728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rsid w:val="000E2728"/>
    <w:rPr>
      <w:rFonts w:ascii="Times New Roman" w:eastAsia="Times New Roman" w:hAnsi="Times New Roman" w:cs="Times New Roman"/>
      <w:b/>
      <w:sz w:val="28"/>
      <w:szCs w:val="20"/>
      <w:lang w:val="en-GB" w:eastAsia="ar-SA"/>
    </w:rPr>
  </w:style>
  <w:style w:type="paragraph" w:customStyle="1" w:styleId="ProjectTitle">
    <w:name w:val="Project Title"/>
    <w:basedOn w:val="Normal"/>
    <w:next w:val="Normal"/>
    <w:rsid w:val="000E2728"/>
    <w:pPr>
      <w:keepNext/>
      <w:suppressAutoHyphens w:val="0"/>
      <w:spacing w:before="120" w:after="120"/>
    </w:pPr>
    <w:rPr>
      <w:rFonts w:ascii="Palatino Linotype" w:hAnsi="Palatino Linotype"/>
      <w:b/>
      <w:smallCaps/>
      <w:sz w:val="22"/>
      <w:lang w:val="en-US" w:eastAsia="en-US"/>
    </w:rPr>
  </w:style>
  <w:style w:type="paragraph" w:styleId="ListBullet">
    <w:name w:val="List Bullet"/>
    <w:basedOn w:val="Normal"/>
    <w:rsid w:val="000E2728"/>
    <w:pPr>
      <w:numPr>
        <w:numId w:val="6"/>
      </w:numPr>
      <w:suppressAutoHyphens w:val="0"/>
      <w:spacing w:before="60" w:after="60"/>
    </w:pPr>
    <w:rPr>
      <w:sz w:val="2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27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E272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ar-SA"/>
    </w:rPr>
  </w:style>
  <w:style w:type="paragraph" w:styleId="ListParagraph">
    <w:name w:val="List Paragraph"/>
    <w:basedOn w:val="Normal"/>
    <w:uiPriority w:val="34"/>
    <w:qFormat/>
    <w:rsid w:val="00F13C0F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F13C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13C0F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Footer">
    <w:name w:val="footer"/>
    <w:basedOn w:val="Normal"/>
    <w:link w:val="FooterChar"/>
    <w:uiPriority w:val="99"/>
    <w:unhideWhenUsed/>
    <w:rsid w:val="00F13C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3C0F"/>
    <w:rPr>
      <w:rFonts w:ascii="Times New Roman" w:eastAsia="Times New Roman" w:hAnsi="Times New Roman" w:cs="Times New Roman"/>
      <w:sz w:val="20"/>
      <w:szCs w:val="20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63E83-07CB-4AB7-B2CC-66F0637F1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1105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Bharat</vt:lpstr>
    </vt:vector>
  </TitlesOfParts>
  <Company/>
  <LinksUpToDate>false</LinksUpToDate>
  <CharactersWithSpaces>7394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Bharat</dc:title>
  <dc:subject/>
  <dc:creator>Bharat tatina</dc:creator>
  <cp:keywords>Tatina</cp:keywords>
  <dc:description/>
  <cp:lastModifiedBy>Bharat tatina</cp:lastModifiedBy>
  <cp:revision>275</cp:revision>
  <dcterms:created xsi:type="dcterms:W3CDTF">2014-04-24T05:23:00Z</dcterms:created>
  <dcterms:modified xsi:type="dcterms:W3CDTF">2014-05-22T06:02:00Z</dcterms:modified>
</cp:coreProperties>
</file>